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66C45498" w:rsidR="006B690C" w:rsidRDefault="00E72798" w:rsidP="009C4658">
      <w:pPr>
        <w:tabs>
          <w:tab w:val="left" w:pos="6237"/>
        </w:tabs>
        <w:jc w:val="right"/>
      </w:pPr>
      <w:r>
        <w:t xml:space="preserve">juhataja </w:t>
      </w:r>
      <w:r w:rsidR="00054748" w:rsidRPr="00B24131">
        <w:t xml:space="preserve">käskkirjaga </w:t>
      </w:r>
      <w:r w:rsidR="00B4104B" w:rsidRPr="00B24131">
        <w:t>1-47</w:t>
      </w:r>
      <w:r w:rsidR="00797F01">
        <w:t>.</w:t>
      </w:r>
      <w:r w:rsidR="00374513">
        <w:t>2973</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7F67D245"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E678E8" w:rsidRPr="00E678E8">
        <w:rPr>
          <w:bCs/>
        </w:rPr>
        <w:t>Heibri teede rekonstrueerimine</w:t>
      </w:r>
    </w:p>
    <w:p w14:paraId="6F69BD09" w14:textId="77777777" w:rsidR="007308C9" w:rsidRPr="007308C9" w:rsidRDefault="00A91140" w:rsidP="006675A5">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7308C9" w:rsidRPr="007308C9">
        <w:rPr>
          <w:bCs/>
        </w:rPr>
        <w:t>272666</w:t>
      </w:r>
      <w:r w:rsidR="007308C9" w:rsidRPr="007308C9">
        <w:rPr>
          <w:bCs/>
        </w:rPr>
        <w:t xml:space="preserve"> </w:t>
      </w:r>
    </w:p>
    <w:p w14:paraId="21729C8F" w14:textId="233CD2A5" w:rsidR="00A91140" w:rsidRPr="00293C40" w:rsidRDefault="00A91140" w:rsidP="006675A5">
      <w:pPr>
        <w:pStyle w:val="Loendilik"/>
        <w:numPr>
          <w:ilvl w:val="1"/>
          <w:numId w:val="3"/>
        </w:numPr>
        <w:tabs>
          <w:tab w:val="left" w:pos="567"/>
        </w:tabs>
        <w:ind w:left="567" w:hanging="567"/>
        <w:jc w:val="both"/>
      </w:pPr>
      <w:r w:rsidRPr="00C62AB9">
        <w:t>Klassifikatsioon</w:t>
      </w:r>
      <w:r w:rsidRPr="00293C40">
        <w:t xml:space="preserve">: </w:t>
      </w:r>
      <w:r w:rsidR="00C61274"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DC75764"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0" w:name="_Hlk146802746"/>
      <w:r w:rsidR="00E678E8">
        <w:rPr>
          <w:bCs/>
        </w:rPr>
        <w:t>Ahe</w:t>
      </w:r>
      <w:r w:rsidR="002E3C72">
        <w:rPr>
          <w:bCs/>
        </w:rPr>
        <w:t>palo tee (1,99 km)</w:t>
      </w:r>
      <w:r w:rsidR="00906C03">
        <w:rPr>
          <w:bCs/>
        </w:rPr>
        <w:t>,</w:t>
      </w:r>
      <w:r w:rsidR="002E3C72">
        <w:rPr>
          <w:bCs/>
        </w:rPr>
        <w:t xml:space="preserve"> Trolla-</w:t>
      </w:r>
      <w:r w:rsidR="00E678E8" w:rsidRPr="00E678E8">
        <w:rPr>
          <w:rFonts w:eastAsia="Calibri"/>
          <w:bCs/>
          <w:lang w:eastAsia="en-US"/>
        </w:rPr>
        <w:t xml:space="preserve">Heibri tee </w:t>
      </w:r>
      <w:r w:rsidR="002E3C72">
        <w:rPr>
          <w:rFonts w:eastAsia="Calibri"/>
          <w:bCs/>
          <w:lang w:eastAsia="en-US"/>
        </w:rPr>
        <w:t>(1,7</w:t>
      </w:r>
      <w:r w:rsidR="008020AC">
        <w:rPr>
          <w:rFonts w:eastAsia="Calibri"/>
          <w:bCs/>
          <w:lang w:eastAsia="en-US"/>
        </w:rPr>
        <w:t>9 km</w:t>
      </w:r>
      <w:r w:rsidR="002E3C72">
        <w:rPr>
          <w:rFonts w:eastAsia="Calibri"/>
          <w:bCs/>
          <w:lang w:eastAsia="en-US"/>
        </w:rPr>
        <w:t>)</w:t>
      </w:r>
      <w:r w:rsidR="008020AC">
        <w:rPr>
          <w:rFonts w:eastAsia="Calibri"/>
          <w:bCs/>
          <w:lang w:eastAsia="en-US"/>
        </w:rPr>
        <w:t xml:space="preserve"> ja Saarlase-Heibri</w:t>
      </w:r>
      <w:r w:rsidR="00906C03">
        <w:rPr>
          <w:rFonts w:eastAsia="Calibri"/>
          <w:bCs/>
          <w:lang w:eastAsia="en-US"/>
        </w:rPr>
        <w:t xml:space="preserve"> tee</w:t>
      </w:r>
      <w:r w:rsidR="008020AC">
        <w:rPr>
          <w:rFonts w:eastAsia="Calibri"/>
          <w:bCs/>
          <w:lang w:eastAsia="en-US"/>
        </w:rPr>
        <w:t xml:space="preserve"> (0,21 km)</w:t>
      </w:r>
      <w:r w:rsidR="002E3C72">
        <w:rPr>
          <w:rFonts w:eastAsia="Calibri"/>
          <w:bCs/>
          <w:lang w:eastAsia="en-US"/>
        </w:rPr>
        <w:t xml:space="preserve"> </w:t>
      </w:r>
      <w:r w:rsidR="008020AC">
        <w:rPr>
          <w:rFonts w:eastAsia="Calibri"/>
          <w:bCs/>
          <w:lang w:eastAsia="en-US"/>
        </w:rPr>
        <w:t>ning Marjamäe tee</w:t>
      </w:r>
      <w:r w:rsidR="005C4B8F" w:rsidRPr="005C4B8F">
        <w:rPr>
          <w:rFonts w:eastAsia="Calibri"/>
          <w:bCs/>
          <w:lang w:eastAsia="en-US"/>
        </w:rPr>
        <w:t xml:space="preserve"> (</w:t>
      </w:r>
      <w:r w:rsidR="008020AC">
        <w:rPr>
          <w:rFonts w:eastAsia="Calibri"/>
          <w:bCs/>
          <w:lang w:eastAsia="en-US"/>
        </w:rPr>
        <w:t>0,16</w:t>
      </w:r>
      <w:r w:rsidR="005C4B8F" w:rsidRPr="005C4B8F">
        <w:rPr>
          <w:rFonts w:eastAsia="Calibri"/>
          <w:bCs/>
          <w:lang w:eastAsia="en-US"/>
        </w:rPr>
        <w:t xml:space="preserve"> km), mis asuvad </w:t>
      </w:r>
      <w:r w:rsidR="003572D9">
        <w:rPr>
          <w:rFonts w:eastAsia="Calibri"/>
          <w:bCs/>
          <w:lang w:eastAsia="en-US"/>
        </w:rPr>
        <w:t>Võru</w:t>
      </w:r>
      <w:r w:rsidR="005C4B8F" w:rsidRPr="005C4B8F">
        <w:rPr>
          <w:rFonts w:eastAsia="Calibri"/>
          <w:bCs/>
          <w:lang w:eastAsia="en-US"/>
        </w:rPr>
        <w:t xml:space="preserve"> maakonnas, </w:t>
      </w:r>
      <w:r w:rsidR="003572D9">
        <w:rPr>
          <w:rFonts w:eastAsia="Calibri"/>
          <w:bCs/>
          <w:lang w:eastAsia="en-US"/>
        </w:rPr>
        <w:t>Rõuge</w:t>
      </w:r>
      <w:r w:rsidR="005C4B8F" w:rsidRPr="005C4B8F">
        <w:rPr>
          <w:rFonts w:eastAsia="Calibri"/>
          <w:bCs/>
          <w:lang w:eastAsia="en-US"/>
        </w:rPr>
        <w:t xml:space="preserve"> vallas, </w:t>
      </w:r>
      <w:r w:rsidR="003572D9">
        <w:rPr>
          <w:rFonts w:eastAsia="Calibri"/>
          <w:bCs/>
          <w:lang w:eastAsia="en-US"/>
        </w:rPr>
        <w:t>Väiku</w:t>
      </w:r>
      <w:r w:rsidR="006459F0">
        <w:rPr>
          <w:rFonts w:eastAsia="Calibri"/>
          <w:bCs/>
          <w:lang w:eastAsia="en-US"/>
        </w:rPr>
        <w:t>-Ruuga, Heibri ja Viitina</w:t>
      </w:r>
      <w:r w:rsidR="00151850">
        <w:rPr>
          <w:rFonts w:eastAsia="Calibri"/>
          <w:bCs/>
          <w:lang w:eastAsia="en-US"/>
        </w:rPr>
        <w:t xml:space="preserve"> külas</w:t>
      </w:r>
      <w:bookmarkEnd w:id="0"/>
      <w:r w:rsidR="001828B4">
        <w:rPr>
          <w:rFonts w:eastAsia="Calibri"/>
          <w:bCs/>
          <w:lang w:eastAsia="en-US"/>
        </w:rPr>
        <w:t xml:space="preserve">, </w:t>
      </w:r>
      <w:r w:rsidR="001828B4" w:rsidRPr="001828B4">
        <w:rPr>
          <w:rFonts w:eastAsia="Calibri"/>
          <w:bCs/>
          <w:lang w:eastAsia="en-US"/>
        </w:rPr>
        <w:t>rekonstrueerimi</w:t>
      </w:r>
      <w:r w:rsidR="001828B4">
        <w:rPr>
          <w:rFonts w:eastAsia="Calibri"/>
          <w:bCs/>
          <w:lang w:eastAsia="en-US"/>
        </w:rPr>
        <w:t>s- ja ehit</w:t>
      </w:r>
      <w:r w:rsidR="00341D05">
        <w:rPr>
          <w:rFonts w:eastAsia="Calibri"/>
          <w:bCs/>
          <w:lang w:eastAsia="en-US"/>
        </w:rPr>
        <w:t>ustööde</w:t>
      </w:r>
      <w:r w:rsidR="00660975" w:rsidRPr="00660975">
        <w:rPr>
          <w:rFonts w:eastAsia="Calibri"/>
          <w:bCs/>
          <w:lang w:eastAsia="en-US"/>
        </w:rPr>
        <w:t xml:space="preserv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46549A85"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1" w:name="_Hlk144713596"/>
      <w:r w:rsidR="006459F0">
        <w:rPr>
          <w:b/>
          <w:bCs/>
        </w:rPr>
        <w:t>Laanekraav OÜ</w:t>
      </w:r>
      <w:r w:rsidR="004268E2" w:rsidRPr="007D478A">
        <w:t xml:space="preserve"> poolt koostatud</w:t>
      </w:r>
      <w:r w:rsidR="004268E2">
        <w:t xml:space="preserve"> „</w:t>
      </w:r>
      <w:r w:rsidR="006459F0">
        <w:t xml:space="preserve">Heibri </w:t>
      </w:r>
      <w:r w:rsidR="004268E2" w:rsidRPr="006816C2">
        <w:t xml:space="preserve">teede </w:t>
      </w:r>
      <w:r w:rsidR="004268E2" w:rsidRPr="00054443">
        <w:t>rekonstrueerimi</w:t>
      </w:r>
      <w:r w:rsidR="004268E2">
        <w:t>s</w:t>
      </w:r>
      <w:r w:rsidR="004268E2" w:rsidRPr="00054443">
        <w:t>e</w:t>
      </w:r>
      <w:r w:rsidR="004268E2">
        <w:t xml:space="preserve"> ja </w:t>
      </w:r>
      <w:r w:rsidR="004268E2" w:rsidRPr="006816C2">
        <w:t>ehitami</w:t>
      </w:r>
      <w:r w:rsidR="004268E2">
        <w:t>s</w:t>
      </w:r>
      <w:r w:rsidR="004268E2" w:rsidRPr="006816C2">
        <w:t>e</w:t>
      </w:r>
      <w:r w:rsidR="004268E2">
        <w:t xml:space="preserve"> projekt</w:t>
      </w:r>
      <w:r w:rsidR="004268E2" w:rsidRPr="004E2589">
        <w:t>“</w:t>
      </w:r>
      <w:bookmarkEnd w:id="1"/>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DE2104D" w:rsidR="00211846" w:rsidRDefault="00211846" w:rsidP="00CD4BFE">
      <w:pPr>
        <w:tabs>
          <w:tab w:val="left" w:pos="567"/>
          <w:tab w:val="left" w:pos="709"/>
        </w:tabs>
        <w:jc w:val="both"/>
      </w:pPr>
      <w:r w:rsidRPr="001F0F11">
        <w:lastRenderedPageBreak/>
        <w:t>Objektiga on võimalik tutvuda:</w:t>
      </w:r>
      <w:r>
        <w:t xml:space="preserve"> </w:t>
      </w:r>
      <w:r w:rsidRPr="001F0F11">
        <w:t xml:space="preserve">metsaparandaja </w:t>
      </w:r>
      <w:r w:rsidR="0086310B" w:rsidRPr="000F4802">
        <w:t xml:space="preserve">Meris Süsta, tel: 5064594, e-mail: </w:t>
      </w:r>
      <w:hyperlink r:id="rId9" w:history="1">
        <w:r w:rsidR="0086310B" w:rsidRPr="000F4802">
          <w:rPr>
            <w:rStyle w:val="Hperlink"/>
          </w:rPr>
          <w:t>meris.susta@rmk.ee</w:t>
        </w:r>
      </w:hyperlink>
      <w:r w:rsidR="00DB1C8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99A483E" w14:textId="38769629" w:rsidR="002D5E95" w:rsidRDefault="00CD4BFE" w:rsidP="00924A00">
      <w:pPr>
        <w:tabs>
          <w:tab w:val="left" w:pos="567"/>
          <w:tab w:val="left" w:pos="709"/>
        </w:tabs>
        <w:jc w:val="both"/>
      </w:pPr>
      <w:r>
        <w:t>4.3.</w:t>
      </w:r>
      <w:r w:rsidR="001E7EAA">
        <w:tab/>
      </w:r>
      <w:r w:rsidR="00E278BD" w:rsidRPr="00EB2D4B">
        <w:t xml:space="preserve">Töövõtja annab </w:t>
      </w:r>
      <w:r w:rsidR="00401D3A">
        <w:t>t</w:t>
      </w:r>
      <w:r w:rsidR="00E278BD" w:rsidRPr="00EB2D4B">
        <w:t xml:space="preserve">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0E832B23"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401D3A">
        <w:rPr>
          <w:b/>
          <w:bCs/>
        </w:rPr>
        <w:t>2</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06399A" w:rsidRPr="0006399A">
        <w:rPr>
          <w:bCs/>
          <w:i/>
        </w:rPr>
        <w:t>Heibri teede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lastRenderedPageBreak/>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235A2B36" w14:textId="6AFEB972" w:rsidR="006B7643" w:rsidRPr="00E80122" w:rsidRDefault="0006399A" w:rsidP="006B7643">
      <w:pPr>
        <w:suppressAutoHyphens w:val="0"/>
        <w:autoSpaceDE w:val="0"/>
        <w:autoSpaceDN w:val="0"/>
        <w:adjustRightInd w:val="0"/>
        <w:jc w:val="both"/>
        <w:rPr>
          <w:rFonts w:eastAsia="Calibri"/>
          <w:bCs/>
          <w:lang w:eastAsia="en-US"/>
        </w:rPr>
      </w:pPr>
      <w:r w:rsidRPr="0006399A">
        <w:rPr>
          <w:rFonts w:eastAsia="Calibri"/>
          <w:bCs/>
          <w:lang w:eastAsia="en-US"/>
        </w:rPr>
        <w:t>Ahepalo tee (1,99 km)</w:t>
      </w:r>
      <w:r w:rsidR="00906C03">
        <w:rPr>
          <w:rFonts w:eastAsia="Calibri"/>
          <w:bCs/>
          <w:lang w:eastAsia="en-US"/>
        </w:rPr>
        <w:t>,</w:t>
      </w:r>
      <w:r w:rsidRPr="0006399A">
        <w:rPr>
          <w:rFonts w:eastAsia="Calibri"/>
          <w:bCs/>
          <w:lang w:eastAsia="en-US"/>
        </w:rPr>
        <w:t xml:space="preserve"> Trolla-Heibri tee (1,79 km) ja Saarlase-Heibri </w:t>
      </w:r>
      <w:r w:rsidR="00906C03">
        <w:rPr>
          <w:rFonts w:eastAsia="Calibri"/>
          <w:bCs/>
          <w:lang w:eastAsia="en-US"/>
        </w:rPr>
        <w:t xml:space="preserve">tee </w:t>
      </w:r>
      <w:r w:rsidRPr="0006399A">
        <w:rPr>
          <w:rFonts w:eastAsia="Calibri"/>
          <w:bCs/>
          <w:lang w:eastAsia="en-US"/>
        </w:rPr>
        <w:t xml:space="preserve">(0,21 km) ning </w:t>
      </w:r>
      <w:bookmarkStart w:id="2" w:name="_Hlk147230536"/>
      <w:r w:rsidRPr="0006399A">
        <w:rPr>
          <w:rFonts w:eastAsia="Calibri"/>
          <w:bCs/>
          <w:lang w:eastAsia="en-US"/>
        </w:rPr>
        <w:t xml:space="preserve">Marjamäe tee </w:t>
      </w:r>
      <w:bookmarkEnd w:id="2"/>
      <w:r w:rsidRPr="0006399A">
        <w:rPr>
          <w:rFonts w:eastAsia="Calibri"/>
          <w:bCs/>
          <w:lang w:eastAsia="en-US"/>
        </w:rPr>
        <w:t>(0,16 km) asuvad Võru maakonnas, Rõuge vallas, Väiku-Ruuga, Heibri ja Viitina külas</w:t>
      </w:r>
      <w:r w:rsidR="001E495F" w:rsidRPr="001E495F">
        <w:t xml:space="preserve"> </w:t>
      </w:r>
      <w:r w:rsidR="001E495F" w:rsidRPr="001E495F">
        <w:rPr>
          <w:rFonts w:eastAsia="Calibri"/>
          <w:bCs/>
          <w:lang w:eastAsia="en-US"/>
        </w:rPr>
        <w:t>RMK katastriüksustel 69701:003:0630, 69701:003:0640 ja 69702:002:0530 ning võõra maa katastriüksusel 69701:003:1520.</w:t>
      </w:r>
    </w:p>
    <w:p w14:paraId="66C0E95B" w14:textId="4DEAA259" w:rsidR="0084162D" w:rsidRPr="008F27B4" w:rsidRDefault="00906C03" w:rsidP="006B7643">
      <w:pPr>
        <w:suppressAutoHyphens w:val="0"/>
        <w:autoSpaceDE w:val="0"/>
        <w:autoSpaceDN w:val="0"/>
        <w:adjustRightInd w:val="0"/>
        <w:jc w:val="both"/>
        <w:rPr>
          <w:rFonts w:eastAsia="Calibri"/>
          <w:bCs/>
          <w:lang w:eastAsia="en-US"/>
        </w:rPr>
      </w:pPr>
      <w:r w:rsidRPr="008F27B4">
        <w:rPr>
          <w:rFonts w:eastAsia="Calibri"/>
          <w:bCs/>
          <w:lang w:eastAsia="en-US"/>
        </w:rPr>
        <w:t>Ahepalo tee, Trolla-Heibri tee ja Saarlase-Heibri</w:t>
      </w:r>
      <w:r w:rsidR="0084162D" w:rsidRPr="008F27B4">
        <w:rPr>
          <w:rFonts w:eastAsia="Calibri"/>
          <w:bCs/>
          <w:lang w:eastAsia="en-US"/>
        </w:rPr>
        <w:t xml:space="preserve"> tee algab </w:t>
      </w:r>
      <w:r w:rsidRPr="008F27B4">
        <w:rPr>
          <w:rFonts w:eastAsia="Calibri"/>
          <w:bCs/>
          <w:lang w:eastAsia="en-US"/>
        </w:rPr>
        <w:t>Rõuge – Vastse-Roosa kõrvalmaanteelt</w:t>
      </w:r>
      <w:r w:rsidR="00053924" w:rsidRPr="008F27B4">
        <w:rPr>
          <w:rFonts w:eastAsia="Calibri"/>
          <w:bCs/>
          <w:lang w:eastAsia="en-US"/>
        </w:rPr>
        <w:t xml:space="preserve"> (25112)</w:t>
      </w:r>
      <w:r w:rsidR="0084162D" w:rsidRPr="008F27B4">
        <w:rPr>
          <w:rFonts w:eastAsia="Calibri"/>
          <w:bCs/>
          <w:lang w:eastAsia="en-US"/>
        </w:rPr>
        <w:t xml:space="preserve">. </w:t>
      </w:r>
      <w:r w:rsidR="00053924" w:rsidRPr="008F27B4">
        <w:rPr>
          <w:rFonts w:eastAsia="Calibri"/>
          <w:bCs/>
          <w:lang w:eastAsia="en-US"/>
        </w:rPr>
        <w:t>Marjamäe tee</w:t>
      </w:r>
      <w:r w:rsidR="00831FE3" w:rsidRPr="008F27B4">
        <w:rPr>
          <w:rFonts w:eastAsia="Calibri"/>
          <w:bCs/>
          <w:lang w:eastAsia="en-US"/>
        </w:rPr>
        <w:t xml:space="preserve"> algab</w:t>
      </w:r>
      <w:r w:rsidR="00992926" w:rsidRPr="008F27B4">
        <w:t xml:space="preserve"> </w:t>
      </w:r>
      <w:r w:rsidR="008F27B4" w:rsidRPr="008F27B4">
        <w:rPr>
          <w:rFonts w:eastAsia="Calibri"/>
          <w:bCs/>
          <w:lang w:eastAsia="en-US"/>
        </w:rPr>
        <w:t>Saarlasõ – Kääraku kõrvalmaanteelt (25143)</w:t>
      </w:r>
      <w:r w:rsidR="00992926" w:rsidRPr="008F27B4">
        <w:rPr>
          <w:rFonts w:eastAsia="Calibri"/>
          <w:bCs/>
          <w:lang w:eastAsia="en-US"/>
        </w:rPr>
        <w:t>.</w:t>
      </w:r>
    </w:p>
    <w:p w14:paraId="55387E06" w14:textId="5B064E4D" w:rsidR="006B7643" w:rsidRPr="008F27B4" w:rsidRDefault="006B7643" w:rsidP="006B7643">
      <w:pPr>
        <w:suppressAutoHyphens w:val="0"/>
        <w:autoSpaceDE w:val="0"/>
        <w:autoSpaceDN w:val="0"/>
        <w:adjustRightInd w:val="0"/>
        <w:jc w:val="both"/>
        <w:rPr>
          <w:lang w:eastAsia="et-EE"/>
        </w:rPr>
      </w:pPr>
      <w:r w:rsidRPr="008F27B4">
        <w:rPr>
          <w:lang w:eastAsia="et-EE"/>
        </w:rPr>
        <w:t xml:space="preserve">Vajalikud raietööd on RMK poolt tehtud. 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w:t>
      </w:r>
    </w:p>
    <w:p w14:paraId="734789FD" w14:textId="16024DD3" w:rsidR="006B7643" w:rsidRPr="005146D9" w:rsidRDefault="006B7643" w:rsidP="006B7643">
      <w:pPr>
        <w:suppressAutoHyphens w:val="0"/>
        <w:autoSpaceDE w:val="0"/>
        <w:autoSpaceDN w:val="0"/>
        <w:adjustRightInd w:val="0"/>
        <w:jc w:val="both"/>
        <w:rPr>
          <w:bCs/>
        </w:rPr>
      </w:pPr>
      <w:r w:rsidRPr="00811242">
        <w:rPr>
          <w:bCs/>
        </w:rPr>
        <w:t>Edasi tuleb teostada kändude juurimine ja freesimine (</w:t>
      </w:r>
      <w:r w:rsidR="00811242" w:rsidRPr="00811242">
        <w:rPr>
          <w:bCs/>
        </w:rPr>
        <w:t>2,92</w:t>
      </w:r>
      <w:r w:rsidRPr="00811242">
        <w:rPr>
          <w:bCs/>
        </w:rPr>
        <w:t xml:space="preserve"> ha). Kännud juuritakse kogu trasside ulatuses sealt, kus kasvab tihe võsa ja peenmets ning mets. </w:t>
      </w:r>
      <w:r w:rsidRPr="005146D9">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Juuritud kännud ja väljatulnud kivid tuleb paigutada trassi äärde nii, et ei tekiks katkematut valli, vahe tuleb jätta iga 25m tagant. Sette võib paigutada ka olemasoleva mulde taha, kuid see peab jääma sellest madalamale. Kraavi teepoolsed perved peavad olema töödeldud tasemel, mis võimaldab mehhaniseeritud hooldust. </w:t>
      </w:r>
    </w:p>
    <w:p w14:paraId="123D6415" w14:textId="6998B5CE" w:rsidR="006B7643" w:rsidRPr="00ED1088" w:rsidRDefault="000B4524" w:rsidP="006B7643">
      <w:pPr>
        <w:suppressAutoHyphens w:val="0"/>
        <w:autoSpaceDE w:val="0"/>
        <w:autoSpaceDN w:val="0"/>
        <w:adjustRightInd w:val="0"/>
        <w:jc w:val="both"/>
        <w:rPr>
          <w:bCs/>
        </w:rPr>
      </w:pPr>
      <w:r w:rsidRPr="00ED1088">
        <w:rPr>
          <w:rFonts w:eastAsia="Calibri"/>
          <w:bCs/>
          <w:lang w:eastAsia="en-US"/>
        </w:rPr>
        <w:t>O</w:t>
      </w:r>
      <w:r w:rsidR="006B7643" w:rsidRPr="00ED1088">
        <w:rPr>
          <w:bCs/>
        </w:rPr>
        <w:t xml:space="preserve">bjektile on </w:t>
      </w:r>
      <w:r w:rsidR="00CB28AF" w:rsidRPr="00ED1088">
        <w:rPr>
          <w:bCs/>
        </w:rPr>
        <w:t xml:space="preserve">ette nähtud rekonstrueerida </w:t>
      </w:r>
      <w:r w:rsidR="005146D9" w:rsidRPr="00ED1088">
        <w:rPr>
          <w:bCs/>
        </w:rPr>
        <w:t>6 truupi, 7 uue truubi ja 7 veeviimari (L=9 m) ehitamine. Lisaks 1 truup likvideeritakse.</w:t>
      </w:r>
      <w:r w:rsidR="006B7643" w:rsidRPr="00ED1088">
        <w:t xml:space="preserve"> </w:t>
      </w:r>
      <w:r w:rsidR="006B7643" w:rsidRPr="00ED1088">
        <w:rPr>
          <w:bCs/>
        </w:rPr>
        <w:t xml:space="preserve">Plasttruubid rajatakse läbimõõduga 40sm </w:t>
      </w:r>
      <w:r w:rsidR="005146D9" w:rsidRPr="00ED1088">
        <w:rPr>
          <w:bCs/>
        </w:rPr>
        <w:t xml:space="preserve">ja </w:t>
      </w:r>
      <w:r w:rsidR="000B48A2" w:rsidRPr="00ED1088">
        <w:rPr>
          <w:bCs/>
        </w:rPr>
        <w:t>6</w:t>
      </w:r>
      <w:r w:rsidR="006B7643" w:rsidRPr="00ED1088">
        <w:rPr>
          <w:bCs/>
        </w:rPr>
        <w:t>0sm</w:t>
      </w:r>
      <w:r w:rsidR="000B48A2" w:rsidRPr="00ED1088">
        <w:rPr>
          <w:bCs/>
        </w:rPr>
        <w:t>, lisaks rajatakse 30sm veeviimarud</w:t>
      </w:r>
      <w:r w:rsidR="006B7643" w:rsidRPr="00ED1088">
        <w:rPr>
          <w:bCs/>
        </w:rPr>
        <w:t xml:space="preserve">. Plasttruubitorud peavad vastama ringjäikusele SN8, ISO 9969 ja olema seest siledaseinalised.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Truubi kohal peab tee muldkeha ja teekatendi kogupaksus olema Ø </w:t>
      </w:r>
      <w:r w:rsidR="00ED1088">
        <w:rPr>
          <w:bCs/>
        </w:rPr>
        <w:t xml:space="preserve">30 ja </w:t>
      </w:r>
      <w:r w:rsidR="006B7643" w:rsidRPr="00ED1088">
        <w:rPr>
          <w:bCs/>
        </w:rPr>
        <w:t>50 cm plasttruubil vähemalt 0,50 m</w:t>
      </w:r>
      <w:r w:rsidR="00ED1088">
        <w:rPr>
          <w:bCs/>
        </w:rPr>
        <w:t xml:space="preserve"> ja</w:t>
      </w:r>
      <w:r w:rsidR="006B7643" w:rsidRPr="00ED1088">
        <w:rPr>
          <w:bCs/>
        </w:rPr>
        <w:t xml:space="preserve"> Ø 60 cm plasttruubil 0,55 m.</w:t>
      </w:r>
    </w:p>
    <w:p w14:paraId="58353C50" w14:textId="6F319A1D" w:rsidR="006B7643" w:rsidRPr="00B82609" w:rsidRDefault="006B7643" w:rsidP="006B7643">
      <w:pPr>
        <w:suppressAutoHyphens w:val="0"/>
        <w:autoSpaceDE w:val="0"/>
        <w:autoSpaceDN w:val="0"/>
        <w:adjustRightInd w:val="0"/>
        <w:jc w:val="both"/>
        <w:rPr>
          <w:bCs/>
        </w:rPr>
      </w:pPr>
      <w:r w:rsidRPr="00B82609">
        <w:rPr>
          <w:bCs/>
        </w:rPr>
        <w:t xml:space="preserve">Kõikidele truupidele on ette nähtud ehitada otsakutele kindlustised järgnevate tüüpotsakutega: </w:t>
      </w:r>
      <w:r w:rsidR="00ED1088" w:rsidRPr="00B82609">
        <w:rPr>
          <w:bCs/>
        </w:rPr>
        <w:t xml:space="preserve">30sm ja </w:t>
      </w:r>
      <w:r w:rsidRPr="00B82609">
        <w:rPr>
          <w:bCs/>
        </w:rPr>
        <w:t>40</w:t>
      </w:r>
      <w:r w:rsidR="00ED1088" w:rsidRPr="00B82609">
        <w:rPr>
          <w:bCs/>
        </w:rPr>
        <w:t>sm</w:t>
      </w:r>
      <w:r w:rsidR="0039777D" w:rsidRPr="00B82609">
        <w:rPr>
          <w:bCs/>
        </w:rPr>
        <w:t xml:space="preserve"> </w:t>
      </w:r>
      <w:r w:rsidRPr="00B82609">
        <w:rPr>
          <w:bCs/>
        </w:rPr>
        <w:t xml:space="preserve">MAO ning </w:t>
      </w:r>
      <w:r w:rsidR="00200EFB" w:rsidRPr="00B82609">
        <w:rPr>
          <w:bCs/>
        </w:rPr>
        <w:t>6</w:t>
      </w:r>
      <w:r w:rsidRPr="00B82609">
        <w:rPr>
          <w:bCs/>
        </w:rPr>
        <w:t>0</w:t>
      </w:r>
      <w:r w:rsidR="00ED1088" w:rsidRPr="00B82609">
        <w:rPr>
          <w:bCs/>
        </w:rPr>
        <w:t>sm</w:t>
      </w:r>
      <w:r w:rsidR="00200EFB" w:rsidRPr="00B82609">
        <w:rPr>
          <w:bCs/>
        </w:rPr>
        <w:t xml:space="preserve"> </w:t>
      </w:r>
      <w:r w:rsidRPr="00B82609">
        <w:rPr>
          <w:bCs/>
        </w:rPr>
        <w:t xml:space="preserve">KOK. Otsakute rajamiseks truupidele tuleb kasutada nõlvust 1:1,5 ning järgida vastavaid tüüpjooniseid väljaandest „Maaparandusrajatiste tüüpjoonised“ (Tallinn 2013). KOK tüüpi otsakute ehitamisel tuleb kivikindlustuse alune kraavi nõlv süvistada, et peale kindlustuse ehitamist kindlustus ja nõlv oleksid ühes tasapinnas. KOK otsakute rajamisel ei kasutata geotekstiili kivide all. Otsakute ja nõlvade kindlustamisel võib kasutada hüdrokülvi, kuid see peab olema teostatud 50 päeva enne ehituse lõpptähtaega ja ehituse üle andes peab otsakul/kindlustusel kasvama ühtlane elujõuline haljastus.  </w:t>
      </w:r>
    </w:p>
    <w:p w14:paraId="0D57BC3B" w14:textId="25447003" w:rsidR="006B7643" w:rsidRPr="00B82609" w:rsidRDefault="006B7643" w:rsidP="006B7643">
      <w:pPr>
        <w:suppressAutoHyphens w:val="0"/>
        <w:autoSpaceDE w:val="0"/>
        <w:autoSpaceDN w:val="0"/>
        <w:adjustRightInd w:val="0"/>
        <w:jc w:val="both"/>
        <w:rPr>
          <w:bCs/>
        </w:rPr>
      </w:pPr>
      <w:r w:rsidRPr="00B82609">
        <w:t xml:space="preserve">Tähispostid tuleb paigaldada teealustele truupidele </w:t>
      </w:r>
      <w:r w:rsidR="00B504AA" w:rsidRPr="00B82609">
        <w:t>16</w:t>
      </w:r>
      <w:r w:rsidRPr="00B82609">
        <w:t xml:space="preserve">tk, vastavalt maaparanduse tüüpjoonistele. </w:t>
      </w:r>
      <w:bookmarkStart w:id="3" w:name="_Hlk92456787"/>
      <w:r w:rsidRPr="00B82609">
        <w:t>Tähispost paigaldada truubi sissevoolu ja väljavoolu kohale sõidutee serva. Tähispostid tuleb paigaldada mulde servast vähemalt 0,35m kaugusele ja sõidutee servast vähemalt 0,75m kaugusele.</w:t>
      </w:r>
      <w:bookmarkEnd w:id="3"/>
    </w:p>
    <w:p w14:paraId="79DCDDE0" w14:textId="77777777" w:rsidR="006B7643" w:rsidRPr="00B82609" w:rsidRDefault="006B7643" w:rsidP="006B7643">
      <w:pPr>
        <w:suppressAutoHyphens w:val="0"/>
        <w:autoSpaceDE w:val="0"/>
        <w:autoSpaceDN w:val="0"/>
        <w:adjustRightInd w:val="0"/>
        <w:jc w:val="both"/>
        <w:rPr>
          <w:bCs/>
        </w:rPr>
      </w:pPr>
      <w:r w:rsidRPr="00B82609">
        <w:rPr>
          <w:bCs/>
        </w:rPr>
        <w:t>Välja kaevatud vanad r/b truubitorud, betoonist otsakud tuleb rekonstrueeritavalt alalt ära vedada ja utiliseerida.</w:t>
      </w:r>
    </w:p>
    <w:p w14:paraId="215B58B4" w14:textId="77777777" w:rsidR="00047C0D" w:rsidRDefault="00AE1270" w:rsidP="00F918AB">
      <w:pPr>
        <w:suppressAutoHyphens w:val="0"/>
        <w:autoSpaceDE w:val="0"/>
        <w:autoSpaceDN w:val="0"/>
        <w:adjustRightInd w:val="0"/>
        <w:jc w:val="both"/>
        <w:rPr>
          <w:bCs/>
        </w:rPr>
      </w:pPr>
      <w:r w:rsidRPr="00AE1270">
        <w:rPr>
          <w:b/>
        </w:rPr>
        <w:t>Ahepalo</w:t>
      </w:r>
      <w:r w:rsidR="006B7643" w:rsidRPr="00AE1270">
        <w:rPr>
          <w:b/>
        </w:rPr>
        <w:t xml:space="preserve"> tee</w:t>
      </w:r>
      <w:r w:rsidR="006B7643" w:rsidRPr="00AE1270">
        <w:rPr>
          <w:bCs/>
        </w:rPr>
        <w:t xml:space="preserve"> (</w:t>
      </w:r>
      <w:r w:rsidRPr="00AE1270">
        <w:rPr>
          <w:bCs/>
        </w:rPr>
        <w:t>1</w:t>
      </w:r>
      <w:r w:rsidR="00F918AB" w:rsidRPr="00AE1270">
        <w:rPr>
          <w:bCs/>
        </w:rPr>
        <w:t>,</w:t>
      </w:r>
      <w:r w:rsidRPr="00AE1270">
        <w:rPr>
          <w:bCs/>
        </w:rPr>
        <w:t>9</w:t>
      </w:r>
      <w:r w:rsidR="00F918AB" w:rsidRPr="00AE1270">
        <w:rPr>
          <w:bCs/>
        </w:rPr>
        <w:t>9</w:t>
      </w:r>
      <w:r w:rsidR="006B7643" w:rsidRPr="00AE1270">
        <w:rPr>
          <w:bCs/>
        </w:rPr>
        <w:t xml:space="preserve"> km)</w:t>
      </w:r>
      <w:r w:rsidR="00320E2F" w:rsidRPr="00320E2F">
        <w:t xml:space="preserve"> </w:t>
      </w:r>
      <w:r w:rsidR="00320E2F" w:rsidRPr="00320E2F">
        <w:rPr>
          <w:bCs/>
        </w:rPr>
        <w:t>rekonstrueeritakse algusega Rõuge – Vastse-Roosa kõrvalmaanteelt (25112) kuni kvartal RG196 eraldiseni 1. Tee lõppu, kvartalite RG196 ja RG197 vahelisele sihile, ehitatakse T-kujuline tagasipööramis</w:t>
      </w:r>
      <w:r w:rsidR="00320E2F">
        <w:rPr>
          <w:bCs/>
        </w:rPr>
        <w:t>e</w:t>
      </w:r>
      <w:r w:rsidR="00320E2F" w:rsidRPr="00320E2F">
        <w:rPr>
          <w:bCs/>
        </w:rPr>
        <w:t>koht.</w:t>
      </w:r>
    </w:p>
    <w:p w14:paraId="14E209E4" w14:textId="77777777" w:rsidR="00E40BF9" w:rsidRDefault="00047C0D" w:rsidP="00F918AB">
      <w:pPr>
        <w:suppressAutoHyphens w:val="0"/>
        <w:autoSpaceDE w:val="0"/>
        <w:autoSpaceDN w:val="0"/>
        <w:adjustRightInd w:val="0"/>
        <w:jc w:val="both"/>
        <w:rPr>
          <w:bCs/>
        </w:rPr>
      </w:pPr>
      <w:r w:rsidRPr="00047C0D">
        <w:rPr>
          <w:bCs/>
        </w:rPr>
        <w:lastRenderedPageBreak/>
        <w:t>Ahepalo tee olemasolevad teekraavid rekonstrueeritakse. Ahepalo tee pk. 14 lastakse nõva metsa alla madalamasse osasse lahti. Olemasolev äravoolukraav pk. 17 rekonstrueeritakse ja lastakse metsa alla lahti maapinna madalamasse osasse.</w:t>
      </w:r>
      <w:r w:rsidR="006B7643" w:rsidRPr="00AE1270">
        <w:rPr>
          <w:bCs/>
        </w:rPr>
        <w:t xml:space="preserve"> </w:t>
      </w:r>
    </w:p>
    <w:p w14:paraId="5B6EF7D5" w14:textId="03BAD568" w:rsidR="00E40BF9" w:rsidRPr="00E40BF9" w:rsidRDefault="00E40BF9" w:rsidP="00E40BF9">
      <w:pPr>
        <w:suppressAutoHyphens w:val="0"/>
        <w:autoSpaceDE w:val="0"/>
        <w:autoSpaceDN w:val="0"/>
        <w:adjustRightInd w:val="0"/>
        <w:jc w:val="both"/>
        <w:rPr>
          <w:bCs/>
        </w:rPr>
      </w:pPr>
      <w:r w:rsidRPr="00E40BF9">
        <w:rPr>
          <w:bCs/>
        </w:rPr>
        <w:t xml:space="preserve">Ahepalo </w:t>
      </w:r>
      <w:bookmarkStart w:id="4" w:name="_Hlk147231884"/>
      <w:r w:rsidRPr="00E40BF9">
        <w:rPr>
          <w:bCs/>
        </w:rPr>
        <w:t xml:space="preserve">teele ehitatakse katend </w:t>
      </w:r>
      <w:r>
        <w:rPr>
          <w:bCs/>
        </w:rPr>
        <w:t xml:space="preserve">laiusega </w:t>
      </w:r>
      <w:r w:rsidRPr="00E40BF9">
        <w:rPr>
          <w:bCs/>
        </w:rPr>
        <w:t>4,5</w:t>
      </w:r>
      <w:r>
        <w:rPr>
          <w:bCs/>
        </w:rPr>
        <w:t>m</w:t>
      </w:r>
      <w:r w:rsidR="005218C1">
        <w:rPr>
          <w:bCs/>
        </w:rPr>
        <w:t>, kokku paksusega 30sm, millest teekate rajatakse</w:t>
      </w:r>
      <w:r w:rsidRPr="00E40BF9">
        <w:rPr>
          <w:bCs/>
        </w:rPr>
        <w:t xml:space="preserve"> 10cm </w:t>
      </w:r>
      <w:bookmarkStart w:id="5" w:name="_Hlk147231558"/>
      <w:r w:rsidR="005C4BD6">
        <w:rPr>
          <w:bCs/>
        </w:rPr>
        <w:t xml:space="preserve">purustatud kruusast </w:t>
      </w:r>
      <w:r w:rsidRPr="00E40BF9">
        <w:rPr>
          <w:bCs/>
        </w:rPr>
        <w:t>(Pos 6)</w:t>
      </w:r>
      <w:bookmarkEnd w:id="5"/>
      <w:r w:rsidRPr="00E40BF9">
        <w:rPr>
          <w:bCs/>
        </w:rPr>
        <w:t xml:space="preserve"> </w:t>
      </w:r>
      <w:r w:rsidR="005C4BD6">
        <w:rPr>
          <w:bCs/>
        </w:rPr>
        <w:t xml:space="preserve">ja teealus rajatakse </w:t>
      </w:r>
      <w:r w:rsidRPr="00E40BF9">
        <w:rPr>
          <w:bCs/>
        </w:rPr>
        <w:t xml:space="preserve">20cm </w:t>
      </w:r>
      <w:bookmarkStart w:id="6" w:name="_Hlk147231604"/>
      <w:r w:rsidR="005C4BD6">
        <w:rPr>
          <w:bCs/>
        </w:rPr>
        <w:t xml:space="preserve">sorteeritud kruusast </w:t>
      </w:r>
      <w:r w:rsidRPr="00E40BF9">
        <w:rPr>
          <w:bCs/>
        </w:rPr>
        <w:t xml:space="preserve">(Pos </w:t>
      </w:r>
      <w:r w:rsidR="005C4BD6">
        <w:rPr>
          <w:bCs/>
        </w:rPr>
        <w:t>4</w:t>
      </w:r>
      <w:r w:rsidRPr="00E40BF9">
        <w:rPr>
          <w:bCs/>
        </w:rPr>
        <w:t>)</w:t>
      </w:r>
      <w:bookmarkEnd w:id="6"/>
      <w:r w:rsidRPr="00E40BF9">
        <w:rPr>
          <w:bCs/>
        </w:rPr>
        <w:t xml:space="preserve">. Tee koguulatuses kasutatakse geotekstiili </w:t>
      </w:r>
      <w:r w:rsidR="005C4BD6" w:rsidRPr="005C4BD6">
        <w:rPr>
          <w:bCs/>
        </w:rPr>
        <w:t>(deklareeritud tõmbetugevus MD/CMD ≥20 kN/m, mittekootud, tööiga 50 aastat)</w:t>
      </w:r>
      <w:r w:rsidRPr="00E40BF9">
        <w:rPr>
          <w:bCs/>
        </w:rPr>
        <w:t>. Ahepalo teele on ette nähtud mulde mahakaevet pk. 12 ning mahakaevatud pinnase vedu tee madalamatesse osadesse, teekraed likvideeritakse ning mulle töödeldakse profiili. Teemulle ehitatakse tüsedusega 20 cm</w:t>
      </w:r>
      <w:r w:rsidR="003C6E30" w:rsidRPr="003C6E30">
        <w:rPr>
          <w:bCs/>
        </w:rPr>
        <w:t xml:space="preserve"> </w:t>
      </w:r>
      <w:r w:rsidR="003C6E30" w:rsidRPr="00E40BF9">
        <w:rPr>
          <w:bCs/>
        </w:rPr>
        <w:t>juurde</w:t>
      </w:r>
      <w:r w:rsidR="003C6E30">
        <w:rPr>
          <w:bCs/>
        </w:rPr>
        <w:t xml:space="preserve"> </w:t>
      </w:r>
      <w:r w:rsidR="003C6E30" w:rsidRPr="00E40BF9">
        <w:rPr>
          <w:bCs/>
        </w:rPr>
        <w:t>veetavast pinnasest (kruusliiv</w:t>
      </w:r>
      <w:r w:rsidR="003C6E30">
        <w:rPr>
          <w:bCs/>
        </w:rPr>
        <w:t xml:space="preserve">, </w:t>
      </w:r>
      <w:r w:rsidR="003C6E30" w:rsidRPr="0033760E">
        <w:rPr>
          <w:bCs/>
        </w:rPr>
        <w:t>filtr.m ≥0,5m/ööp</w:t>
      </w:r>
      <w:r w:rsidR="003C6E30" w:rsidRPr="00E40BF9">
        <w:rPr>
          <w:bCs/>
        </w:rPr>
        <w:t>).</w:t>
      </w:r>
      <w:bookmarkEnd w:id="4"/>
    </w:p>
    <w:p w14:paraId="229B2D48" w14:textId="77777777" w:rsidR="00E40BF9" w:rsidRPr="00E40BF9" w:rsidRDefault="00E40BF9" w:rsidP="00E40BF9">
      <w:pPr>
        <w:suppressAutoHyphens w:val="0"/>
        <w:autoSpaceDE w:val="0"/>
        <w:autoSpaceDN w:val="0"/>
        <w:adjustRightInd w:val="0"/>
        <w:jc w:val="both"/>
        <w:rPr>
          <w:bCs/>
        </w:rPr>
      </w:pPr>
      <w:r w:rsidRPr="00E40BF9">
        <w:rPr>
          <w:bCs/>
        </w:rPr>
        <w:t>Rõuge – Vastse-Roosa kõrvalmaantee km 2,858 ja Ahepalo tee ristumiskoht rekonstrueeritakse vastavalt Võru maakond Rõuge vald Väiku-Ruuga küla riigitee 25112 Rõuge – Vastse-Roosa km 2,858 ja Ahepalo tee, km 3,374 ja Saarlase-Heibri tee, km 3,394 ja Trolla-Heibri tee ristumiskohtade rekonstrueerimise põhiprojektile (Töö nr PP-22-01-03; Teelahendused OÜ).</w:t>
      </w:r>
    </w:p>
    <w:p w14:paraId="3624DC67" w14:textId="09FEF75E" w:rsidR="00E40BF9" w:rsidRPr="00E40BF9" w:rsidRDefault="00E40BF9" w:rsidP="00E40BF9">
      <w:pPr>
        <w:suppressAutoHyphens w:val="0"/>
        <w:autoSpaceDE w:val="0"/>
        <w:autoSpaceDN w:val="0"/>
        <w:adjustRightInd w:val="0"/>
        <w:jc w:val="both"/>
        <w:rPr>
          <w:bCs/>
        </w:rPr>
      </w:pPr>
      <w:r w:rsidRPr="00E40BF9">
        <w:rPr>
          <w:bCs/>
        </w:rPr>
        <w:t>Ahepalo tee lõppu pk. 25 ehitatakse T-kujuline tagasipööramis</w:t>
      </w:r>
      <w:r w:rsidR="005C4BD6">
        <w:rPr>
          <w:bCs/>
        </w:rPr>
        <w:t>e</w:t>
      </w:r>
      <w:r w:rsidRPr="00E40BF9">
        <w:rPr>
          <w:bCs/>
        </w:rPr>
        <w:t>koht TP-T vastavalt maaparandusrajatiste tüüpjooniste kataloogile (Tallinn 2019) kattega 10cm (</w:t>
      </w:r>
      <w:r w:rsidR="005C4BD6" w:rsidRPr="005C4BD6">
        <w:rPr>
          <w:bCs/>
        </w:rPr>
        <w:t>purustatud kruusast (Pos 6)</w:t>
      </w:r>
      <w:r w:rsidRPr="00E40BF9">
        <w:rPr>
          <w:bCs/>
        </w:rPr>
        <w:t>) 20cm kruusalusel (</w:t>
      </w:r>
      <w:r w:rsidR="000E2C15" w:rsidRPr="000E2C15">
        <w:rPr>
          <w:bCs/>
        </w:rPr>
        <w:t>sorteeritud kruusast (Pos 4)</w:t>
      </w:r>
      <w:r w:rsidRPr="00E40BF9">
        <w:rPr>
          <w:bCs/>
        </w:rPr>
        <w:t xml:space="preserve">) geotekstiilil </w:t>
      </w:r>
      <w:r w:rsidR="005C4BD6" w:rsidRPr="005C4BD6">
        <w:rPr>
          <w:bCs/>
        </w:rPr>
        <w:t>(deklareeritud tõmbetugevus MD/CMD ≥20 kN/m, mittekootud, tööiga 50 aastat)</w:t>
      </w:r>
      <w:r w:rsidRPr="00E40BF9">
        <w:rPr>
          <w:bCs/>
        </w:rPr>
        <w:t>. T-kujulise tagasipööramis</w:t>
      </w:r>
      <w:r w:rsidR="0033760E">
        <w:rPr>
          <w:bCs/>
        </w:rPr>
        <w:t>e</w:t>
      </w:r>
      <w:r w:rsidRPr="00E40BF9">
        <w:rPr>
          <w:bCs/>
        </w:rPr>
        <w:t>koha mulle rajatakse tüsedusega 20 cm juurde</w:t>
      </w:r>
      <w:r w:rsidR="0033760E">
        <w:rPr>
          <w:bCs/>
        </w:rPr>
        <w:t xml:space="preserve"> </w:t>
      </w:r>
      <w:r w:rsidRPr="00E40BF9">
        <w:rPr>
          <w:bCs/>
        </w:rPr>
        <w:t>veetavast pinnasest (kruusliiv</w:t>
      </w:r>
      <w:r w:rsidR="0033760E">
        <w:rPr>
          <w:bCs/>
        </w:rPr>
        <w:t xml:space="preserve">, </w:t>
      </w:r>
      <w:r w:rsidR="0033760E" w:rsidRPr="0033760E">
        <w:rPr>
          <w:bCs/>
        </w:rPr>
        <w:t>filtr.m ≥0,5m/ööp</w:t>
      </w:r>
      <w:r w:rsidRPr="00E40BF9">
        <w:rPr>
          <w:bCs/>
        </w:rPr>
        <w:t>).</w:t>
      </w:r>
    </w:p>
    <w:p w14:paraId="3F282C91" w14:textId="4440EE33" w:rsidR="00E40BF9" w:rsidRPr="00E40BF9" w:rsidRDefault="00E40BF9" w:rsidP="00E40BF9">
      <w:pPr>
        <w:suppressAutoHyphens w:val="0"/>
        <w:autoSpaceDE w:val="0"/>
        <w:autoSpaceDN w:val="0"/>
        <w:adjustRightInd w:val="0"/>
        <w:jc w:val="both"/>
        <w:rPr>
          <w:bCs/>
        </w:rPr>
      </w:pPr>
      <w:r w:rsidRPr="00E40BF9">
        <w:rPr>
          <w:bCs/>
        </w:rPr>
        <w:t>Möödasõidukoht MS ehitatakse Ahepalo tee pk. 3 vastavalt maaparandusrajatiste tüüpjooniste kataloogile (Tallinn 2019) kattega 10cm (</w:t>
      </w:r>
      <w:r w:rsidR="005C4BD6" w:rsidRPr="005C4BD6">
        <w:rPr>
          <w:bCs/>
        </w:rPr>
        <w:t>purustatud kruusast (Pos 6)</w:t>
      </w:r>
      <w:r w:rsidRPr="00E40BF9">
        <w:rPr>
          <w:bCs/>
        </w:rPr>
        <w:t>) 20cm kruusalusel (</w:t>
      </w:r>
      <w:r w:rsidR="000E2C15" w:rsidRPr="000E2C15">
        <w:rPr>
          <w:bCs/>
        </w:rPr>
        <w:t>sorteeritud kruusast (Pos 4)</w:t>
      </w:r>
      <w:r w:rsidRPr="00E40BF9">
        <w:rPr>
          <w:bCs/>
        </w:rPr>
        <w:t xml:space="preserve">) geotekstiilil </w:t>
      </w:r>
      <w:r w:rsidR="005C4BD6" w:rsidRPr="005C4BD6">
        <w:rPr>
          <w:bCs/>
        </w:rPr>
        <w:t>(deklareeritud tõmbetugevus MD/CMD ≥20 kN/m, mittekootud, tööiga 50 aastat)</w:t>
      </w:r>
      <w:r w:rsidRPr="00E40BF9">
        <w:rPr>
          <w:bCs/>
        </w:rPr>
        <w:t>. Möödasõidukoha mulle rajatakse tüsedusega 20 cm juurde</w:t>
      </w:r>
      <w:r w:rsidR="0033760E">
        <w:rPr>
          <w:bCs/>
        </w:rPr>
        <w:t xml:space="preserve"> </w:t>
      </w:r>
      <w:r w:rsidRPr="00E40BF9">
        <w:rPr>
          <w:bCs/>
        </w:rPr>
        <w:t>veetavast pinnasest (kruusliiv</w:t>
      </w:r>
      <w:r w:rsidR="0033760E">
        <w:rPr>
          <w:bCs/>
        </w:rPr>
        <w:t xml:space="preserve">, </w:t>
      </w:r>
      <w:r w:rsidR="0033760E" w:rsidRPr="0033760E">
        <w:rPr>
          <w:bCs/>
        </w:rPr>
        <w:t>filtr.m ≥0,5m/ööp</w:t>
      </w:r>
      <w:r w:rsidRPr="00E40BF9">
        <w:rPr>
          <w:bCs/>
        </w:rPr>
        <w:t>).</w:t>
      </w:r>
    </w:p>
    <w:p w14:paraId="034285A7" w14:textId="7B155611" w:rsidR="00E40BF9" w:rsidRPr="00E40BF9" w:rsidRDefault="00E40BF9" w:rsidP="00E40BF9">
      <w:pPr>
        <w:suppressAutoHyphens w:val="0"/>
        <w:autoSpaceDE w:val="0"/>
        <w:autoSpaceDN w:val="0"/>
        <w:adjustRightInd w:val="0"/>
        <w:jc w:val="both"/>
        <w:rPr>
          <w:bCs/>
        </w:rPr>
      </w:pPr>
      <w:r w:rsidRPr="00E40BF9">
        <w:rPr>
          <w:bCs/>
        </w:rPr>
        <w:t>Mahasõidukohad metsaalale rajatakse vastavalt maaparandusrajatiste tüüpjooniste kataloogile (Tallinn 2019) tüüp M3 (L=10m, R=10m). Mahasõidukohad M3 ehitatakse Kiruvere-Annuka-Liivaku teel tüsedusega 30cm (</w:t>
      </w:r>
      <w:r w:rsidR="000E2C15" w:rsidRPr="000E2C15">
        <w:rPr>
          <w:bCs/>
        </w:rPr>
        <w:t>sorteeritud kruusast (Pos 4)</w:t>
      </w:r>
      <w:r w:rsidRPr="00E40BF9">
        <w:rPr>
          <w:bCs/>
        </w:rPr>
        <w:t xml:space="preserve">) geotekstiilil </w:t>
      </w:r>
      <w:r w:rsidR="005C4BD6" w:rsidRPr="005C4BD6">
        <w:rPr>
          <w:bCs/>
        </w:rPr>
        <w:t>(deklareeritud tõmbetugevus MD/CMD ≥20 kN/m, mittekootud, tööiga 50 aastat)</w:t>
      </w:r>
      <w:r w:rsidRPr="00E40BF9">
        <w:rPr>
          <w:bCs/>
        </w:rPr>
        <w:t>. Mahasõidukohtade M3 mulded ehitatakse tüsedusega 20cm juurde</w:t>
      </w:r>
      <w:r w:rsidR="000E2C15">
        <w:rPr>
          <w:bCs/>
        </w:rPr>
        <w:t xml:space="preserve"> </w:t>
      </w:r>
      <w:r w:rsidRPr="00E40BF9">
        <w:rPr>
          <w:bCs/>
        </w:rPr>
        <w:t xml:space="preserve">veetavast pinnasest </w:t>
      </w:r>
      <w:bookmarkStart w:id="7" w:name="_Hlk147232172"/>
      <w:r w:rsidRPr="00E40BF9">
        <w:rPr>
          <w:bCs/>
        </w:rPr>
        <w:t>(kruusliiv</w:t>
      </w:r>
      <w:r w:rsidR="0033760E">
        <w:rPr>
          <w:bCs/>
        </w:rPr>
        <w:t>,</w:t>
      </w:r>
      <w:r w:rsidR="0033760E" w:rsidRPr="0033760E">
        <w:t xml:space="preserve"> </w:t>
      </w:r>
      <w:r w:rsidR="0033760E" w:rsidRPr="0033760E">
        <w:rPr>
          <w:bCs/>
        </w:rPr>
        <w:t>filtr.m ≥0,5m/ööp</w:t>
      </w:r>
      <w:r w:rsidRPr="00E40BF9">
        <w:rPr>
          <w:bCs/>
        </w:rPr>
        <w:t>)</w:t>
      </w:r>
      <w:bookmarkEnd w:id="7"/>
      <w:r w:rsidRPr="00E40BF9">
        <w:rPr>
          <w:bCs/>
        </w:rPr>
        <w:t>.</w:t>
      </w:r>
    </w:p>
    <w:p w14:paraId="6F33C1DB" w14:textId="2A0E1C61" w:rsidR="00E40BF9" w:rsidRDefault="00E40BF9" w:rsidP="00E40BF9">
      <w:pPr>
        <w:suppressAutoHyphens w:val="0"/>
        <w:autoSpaceDE w:val="0"/>
        <w:autoSpaceDN w:val="0"/>
        <w:adjustRightInd w:val="0"/>
        <w:jc w:val="both"/>
        <w:rPr>
          <w:bCs/>
        </w:rPr>
      </w:pPr>
      <w:r w:rsidRPr="00E40BF9">
        <w:rPr>
          <w:bCs/>
        </w:rPr>
        <w:t>Teerajatiste otsad ehitada 2m ulatuses sujuvalt olemasoleva maapinnaga kokku.</w:t>
      </w:r>
    </w:p>
    <w:p w14:paraId="22DAC8DD" w14:textId="522E6D68" w:rsidR="00AE1270" w:rsidRDefault="00AE1270" w:rsidP="002B4569">
      <w:pPr>
        <w:suppressAutoHyphens w:val="0"/>
        <w:autoSpaceDE w:val="0"/>
        <w:autoSpaceDN w:val="0"/>
        <w:adjustRightInd w:val="0"/>
        <w:jc w:val="both"/>
        <w:rPr>
          <w:bCs/>
        </w:rPr>
      </w:pPr>
      <w:r>
        <w:rPr>
          <w:b/>
        </w:rPr>
        <w:t xml:space="preserve">Trolla-Heibri </w:t>
      </w:r>
      <w:r w:rsidR="002B4569" w:rsidRPr="00AE1270">
        <w:rPr>
          <w:b/>
        </w:rPr>
        <w:t>tee</w:t>
      </w:r>
      <w:r w:rsidR="002B4569" w:rsidRPr="00AE1270">
        <w:rPr>
          <w:bCs/>
        </w:rPr>
        <w:t xml:space="preserve"> </w:t>
      </w:r>
      <w:r w:rsidR="00D76C02" w:rsidRPr="00AE1270">
        <w:rPr>
          <w:bCs/>
        </w:rPr>
        <w:t>(</w:t>
      </w:r>
      <w:r>
        <w:rPr>
          <w:bCs/>
        </w:rPr>
        <w:t>1,79</w:t>
      </w:r>
      <w:r w:rsidR="00EF137B" w:rsidRPr="00AE1270">
        <w:rPr>
          <w:bCs/>
        </w:rPr>
        <w:t xml:space="preserve"> km</w:t>
      </w:r>
      <w:r w:rsidR="00D76C02" w:rsidRPr="00AE1270">
        <w:rPr>
          <w:bCs/>
        </w:rPr>
        <w:t xml:space="preserve">) </w:t>
      </w:r>
      <w:r w:rsidR="00470118" w:rsidRPr="00470118">
        <w:rPr>
          <w:bCs/>
        </w:rPr>
        <w:t>rekonstrueeritakse algusega Rõuge – Vastse-Roosa kõrvalmaanteelt (25112) kuni ristumiseni Ahepalo teega.</w:t>
      </w:r>
    </w:p>
    <w:p w14:paraId="7B3B2BC1" w14:textId="42013E47" w:rsidR="002B64AE" w:rsidRDefault="002B64AE" w:rsidP="002B4569">
      <w:pPr>
        <w:suppressAutoHyphens w:val="0"/>
        <w:autoSpaceDE w:val="0"/>
        <w:autoSpaceDN w:val="0"/>
        <w:adjustRightInd w:val="0"/>
        <w:jc w:val="both"/>
        <w:rPr>
          <w:bCs/>
        </w:rPr>
      </w:pPr>
      <w:r w:rsidRPr="002B64AE">
        <w:rPr>
          <w:bCs/>
        </w:rPr>
        <w:t>Trolla-Heibri tee pk. 7 kraav 04 rekonstrueeritakse allavoolu 78m ja sissevool puhastatakse 33m ulatuses. Nõvad ehitatakse Trolla-Heibri teel pk. 4-6 ja pk. (16A)-18 ning suunatakse metsa.</w:t>
      </w:r>
    </w:p>
    <w:p w14:paraId="14DBA727" w14:textId="6856197F" w:rsidR="0000683E" w:rsidRPr="0000683E" w:rsidRDefault="00A80510" w:rsidP="0000683E">
      <w:pPr>
        <w:suppressAutoHyphens w:val="0"/>
        <w:autoSpaceDE w:val="0"/>
        <w:autoSpaceDN w:val="0"/>
        <w:adjustRightInd w:val="0"/>
        <w:jc w:val="both"/>
        <w:rPr>
          <w:bCs/>
        </w:rPr>
      </w:pPr>
      <w:r w:rsidRPr="00A80510">
        <w:rPr>
          <w:bCs/>
        </w:rPr>
        <w:t xml:space="preserve">Trolla-Heibri teele ehitatakse katend laiusega 4,5m, kokku paksusega 30sm, millest teekate rajatakse 10cm </w:t>
      </w:r>
      <w:bookmarkStart w:id="8" w:name="_Hlk147232212"/>
      <w:r w:rsidRPr="00A80510">
        <w:rPr>
          <w:bCs/>
        </w:rPr>
        <w:t>purustatud kruusast (Pos 6)</w:t>
      </w:r>
      <w:bookmarkEnd w:id="8"/>
      <w:r w:rsidRPr="00A80510">
        <w:rPr>
          <w:bCs/>
        </w:rPr>
        <w:t xml:space="preserve"> ja teealus rajatakse 20cm </w:t>
      </w:r>
      <w:bookmarkStart w:id="9" w:name="_Hlk147232310"/>
      <w:r w:rsidRPr="00A80510">
        <w:rPr>
          <w:bCs/>
        </w:rPr>
        <w:t>sorteeritud kruusast (Pos 4)</w:t>
      </w:r>
      <w:bookmarkEnd w:id="9"/>
      <w:r w:rsidRPr="00A80510">
        <w:rPr>
          <w:bCs/>
        </w:rPr>
        <w:t xml:space="preserve">. Tee kasutatakse </w:t>
      </w:r>
      <w:r w:rsidR="00C66C2C">
        <w:rPr>
          <w:bCs/>
        </w:rPr>
        <w:t>p</w:t>
      </w:r>
      <w:r w:rsidR="00C66C2C" w:rsidRPr="00C66C2C">
        <w:rPr>
          <w:bCs/>
        </w:rPr>
        <w:t>ikettide</w:t>
      </w:r>
      <w:r w:rsidR="00C66C2C">
        <w:rPr>
          <w:bCs/>
        </w:rPr>
        <w:t xml:space="preserve"> </w:t>
      </w:r>
      <w:r w:rsidR="00C66C2C" w:rsidRPr="00C66C2C">
        <w:rPr>
          <w:bCs/>
        </w:rPr>
        <w:t>vahemikus (22A)-15 ja 8-21</w:t>
      </w:r>
      <w:r w:rsidR="00C66C2C">
        <w:rPr>
          <w:bCs/>
        </w:rPr>
        <w:t xml:space="preserve"> </w:t>
      </w:r>
      <w:r w:rsidRPr="00A80510">
        <w:rPr>
          <w:bCs/>
        </w:rPr>
        <w:t xml:space="preserve">geotekstiili </w:t>
      </w:r>
      <w:bookmarkStart w:id="10" w:name="_Hlk147232242"/>
      <w:r w:rsidRPr="00A80510">
        <w:rPr>
          <w:bCs/>
        </w:rPr>
        <w:t>(deklareeritud tõmbetugevus MD/CMD ≥20 kN/m, mittekootud, tööiga 50 aastat)</w:t>
      </w:r>
      <w:bookmarkEnd w:id="10"/>
      <w:r>
        <w:rPr>
          <w:bCs/>
        </w:rPr>
        <w:t xml:space="preserve"> </w:t>
      </w:r>
      <w:r w:rsidR="00C66C2C">
        <w:rPr>
          <w:bCs/>
        </w:rPr>
        <w:t xml:space="preserve">ja ülejäänud tee osas </w:t>
      </w:r>
      <w:r w:rsidR="00C66C2C" w:rsidRPr="00C66C2C">
        <w:rPr>
          <w:bCs/>
        </w:rPr>
        <w:t xml:space="preserve">geokomposiit </w:t>
      </w:r>
      <w:r w:rsidR="005C6EB1" w:rsidRPr="005C6EB1">
        <w:rPr>
          <w:bCs/>
        </w:rPr>
        <w:t>(PET või PP, Deklareeritud tõmbetugevus MD/CMD 50/50 kN/m + 120 gr, 5,0 m lai)</w:t>
      </w:r>
      <w:r w:rsidR="00C66C2C" w:rsidRPr="00C66C2C">
        <w:rPr>
          <w:bCs/>
        </w:rPr>
        <w:t xml:space="preserve">. </w:t>
      </w:r>
      <w:r w:rsidR="0000683E" w:rsidRPr="0000683E">
        <w:rPr>
          <w:bCs/>
        </w:rPr>
        <w:t>Trolla-Heibri teele on ette nähtud mulde mahakaeve tee kõrgematelt osadelt ning mahakaevatud pinnase vedu tee madalamatesse osadesse, teealus töödeldakse buldooseriga ning mulle ehitatakse tüsedusega 20 cm. Pikettide</w:t>
      </w:r>
      <w:r w:rsidR="008846C4">
        <w:rPr>
          <w:bCs/>
        </w:rPr>
        <w:t xml:space="preserve"> </w:t>
      </w:r>
      <w:r w:rsidR="0000683E" w:rsidRPr="0000683E">
        <w:rPr>
          <w:bCs/>
        </w:rPr>
        <w:t>vahemikus 19-18 juhitakse Trolla-Heibri tee eramaalt RMK maale: teemulle ja pöörderaadius ehitatakse juurde</w:t>
      </w:r>
      <w:r w:rsidR="008846C4">
        <w:rPr>
          <w:bCs/>
        </w:rPr>
        <w:t xml:space="preserve"> </w:t>
      </w:r>
      <w:r w:rsidR="0000683E" w:rsidRPr="0000683E">
        <w:rPr>
          <w:bCs/>
        </w:rPr>
        <w:t xml:space="preserve">veetavast pinnasest </w:t>
      </w:r>
      <w:r w:rsidR="00334B24" w:rsidRPr="00334B24">
        <w:rPr>
          <w:bCs/>
        </w:rPr>
        <w:t>(kruusliiv, filtr.m ≥0,5m/ööp)</w:t>
      </w:r>
      <w:r w:rsidR="0000683E" w:rsidRPr="0000683E">
        <w:rPr>
          <w:bCs/>
        </w:rPr>
        <w:t xml:space="preserve"> tüsedusega 20 cm.</w:t>
      </w:r>
    </w:p>
    <w:p w14:paraId="54033819" w14:textId="77777777" w:rsidR="0000683E" w:rsidRPr="0000683E" w:rsidRDefault="0000683E" w:rsidP="0000683E">
      <w:pPr>
        <w:suppressAutoHyphens w:val="0"/>
        <w:autoSpaceDE w:val="0"/>
        <w:autoSpaceDN w:val="0"/>
        <w:adjustRightInd w:val="0"/>
        <w:jc w:val="both"/>
        <w:rPr>
          <w:bCs/>
        </w:rPr>
      </w:pPr>
      <w:r w:rsidRPr="0000683E">
        <w:rPr>
          <w:bCs/>
        </w:rPr>
        <w:t>Rõuge – Vastse-Roosa kõrvalmaantee km 3,374 ja Trolla-Heibri tee ristumiskoht rekonstrueeritakse vastavalt Võru maakond Rõuge vald Väiku-Ruuga küla riigitee 25112 Rõuge – Vastse-Roosa km 2,858 ja Ahepalo tee, km 3,374 ja Saarlase-Heibri tee, km 3,394 ja Trolla-Heibri tee ristumiskohtade rekonstrueerimise põhiprojektile (Töö nr PP-22-01-03; Teelahendused OÜ).</w:t>
      </w:r>
    </w:p>
    <w:p w14:paraId="1A8BF1AC" w14:textId="0B16C668" w:rsidR="0000683E" w:rsidRPr="0000683E" w:rsidRDefault="0000683E" w:rsidP="0000683E">
      <w:pPr>
        <w:suppressAutoHyphens w:val="0"/>
        <w:autoSpaceDE w:val="0"/>
        <w:autoSpaceDN w:val="0"/>
        <w:adjustRightInd w:val="0"/>
        <w:jc w:val="both"/>
        <w:rPr>
          <w:bCs/>
        </w:rPr>
      </w:pPr>
      <w:r w:rsidRPr="0000683E">
        <w:rPr>
          <w:bCs/>
        </w:rPr>
        <w:t xml:space="preserve">Ahepalo teelt Trolla-Heibri teele pk. 21 ehitatakse teede T-kujuline ristmik R-T vastavalt maaparandusrajatiste tüüpjooniste kataloogile (Tallinn 2019) </w:t>
      </w:r>
      <w:bookmarkStart w:id="11" w:name="_Hlk147232519"/>
      <w:r w:rsidRPr="0000683E">
        <w:rPr>
          <w:bCs/>
        </w:rPr>
        <w:t>kattega 10cm (</w:t>
      </w:r>
      <w:bookmarkStart w:id="12" w:name="_Hlk147232455"/>
      <w:r w:rsidR="00334B24" w:rsidRPr="00334B24">
        <w:rPr>
          <w:bCs/>
        </w:rPr>
        <w:t xml:space="preserve">purustatud </w:t>
      </w:r>
      <w:r w:rsidR="00334B24" w:rsidRPr="00334B24">
        <w:rPr>
          <w:bCs/>
        </w:rPr>
        <w:lastRenderedPageBreak/>
        <w:t>kruusast (Pos 6)</w:t>
      </w:r>
      <w:bookmarkEnd w:id="12"/>
      <w:r w:rsidRPr="0000683E">
        <w:rPr>
          <w:bCs/>
        </w:rPr>
        <w:t>) 20cm kruusalusel (</w:t>
      </w:r>
      <w:r w:rsidR="006C7339" w:rsidRPr="006C7339">
        <w:rPr>
          <w:bCs/>
        </w:rPr>
        <w:t>sorteeritud kruusast (Pos 4)</w:t>
      </w:r>
      <w:r w:rsidRPr="0000683E">
        <w:rPr>
          <w:bCs/>
        </w:rPr>
        <w:t xml:space="preserve">) geotekstiilil </w:t>
      </w:r>
      <w:r w:rsidR="00334B24" w:rsidRPr="00334B24">
        <w:rPr>
          <w:bCs/>
        </w:rPr>
        <w:t>(deklareeritud tõmbetugevus MD/CMD ≥20 kN/m, mittekootud, tööiga 50 aastat)</w:t>
      </w:r>
      <w:r w:rsidRPr="0000683E">
        <w:rPr>
          <w:bCs/>
        </w:rPr>
        <w:t xml:space="preserve">. </w:t>
      </w:r>
      <w:bookmarkEnd w:id="11"/>
      <w:r w:rsidRPr="0000683E">
        <w:rPr>
          <w:bCs/>
        </w:rPr>
        <w:t>Teede T-kujulise ristmiku mulle rajatakse tüsedusega 20 cm juurde</w:t>
      </w:r>
      <w:r w:rsidR="00334B24">
        <w:rPr>
          <w:bCs/>
        </w:rPr>
        <w:t xml:space="preserve"> </w:t>
      </w:r>
      <w:r w:rsidRPr="0000683E">
        <w:rPr>
          <w:bCs/>
        </w:rPr>
        <w:t xml:space="preserve">veetavast pinnasest </w:t>
      </w:r>
      <w:r w:rsidR="00334B24" w:rsidRPr="00334B24">
        <w:rPr>
          <w:bCs/>
        </w:rPr>
        <w:t>(kruusliiv, filtr.m ≥0,5m/ööp)</w:t>
      </w:r>
      <w:r w:rsidRPr="0000683E">
        <w:rPr>
          <w:bCs/>
        </w:rPr>
        <w:t>.</w:t>
      </w:r>
    </w:p>
    <w:p w14:paraId="05C31E1E" w14:textId="389CE4A7" w:rsidR="0000683E" w:rsidRPr="0000683E" w:rsidRDefault="0000683E" w:rsidP="0000683E">
      <w:pPr>
        <w:suppressAutoHyphens w:val="0"/>
        <w:autoSpaceDE w:val="0"/>
        <w:autoSpaceDN w:val="0"/>
        <w:adjustRightInd w:val="0"/>
        <w:jc w:val="both"/>
        <w:rPr>
          <w:bCs/>
        </w:rPr>
      </w:pPr>
      <w:r w:rsidRPr="0000683E">
        <w:rPr>
          <w:bCs/>
        </w:rPr>
        <w:t>Mahasõidukohad metsaalale rajatakse vastavalt maaparandusrajatiste tüüpjooniste kataloogile (Tallinn 2019) tüüp M3 (L=10m, R=10m). Mahasõidukohad M3 ehitatakse Trolla-Heibri teel tüsedusega 30cm (</w:t>
      </w:r>
      <w:r w:rsidR="006C7339" w:rsidRPr="006C7339">
        <w:rPr>
          <w:bCs/>
        </w:rPr>
        <w:t>sorteeritud kruusast (Pos 4)</w:t>
      </w:r>
      <w:r w:rsidRPr="0000683E">
        <w:rPr>
          <w:bCs/>
        </w:rPr>
        <w:t xml:space="preserve">) geotekstiilil </w:t>
      </w:r>
      <w:r w:rsidR="00334B24" w:rsidRPr="00334B24">
        <w:rPr>
          <w:bCs/>
        </w:rPr>
        <w:t>(deklareeritud tõmbetugevus MD/CMD ≥20 kN/m, mittekootud, tööiga 50 aastat)</w:t>
      </w:r>
      <w:r w:rsidRPr="0000683E">
        <w:rPr>
          <w:bCs/>
        </w:rPr>
        <w:t>. Mahasõidukohtade M3 mulded ehitatakse tüsedusega 20cm juurde</w:t>
      </w:r>
      <w:r w:rsidR="00334B24">
        <w:rPr>
          <w:bCs/>
        </w:rPr>
        <w:t xml:space="preserve"> </w:t>
      </w:r>
      <w:r w:rsidRPr="0000683E">
        <w:rPr>
          <w:bCs/>
        </w:rPr>
        <w:t xml:space="preserve">veetavast pinnasest </w:t>
      </w:r>
      <w:r w:rsidR="00334B24" w:rsidRPr="00334B24">
        <w:rPr>
          <w:bCs/>
        </w:rPr>
        <w:t>(</w:t>
      </w:r>
      <w:bookmarkStart w:id="13" w:name="_Hlk147232546"/>
      <w:r w:rsidR="00334B24" w:rsidRPr="00334B24">
        <w:rPr>
          <w:bCs/>
        </w:rPr>
        <w:t>kruusliiv, filtr.m ≥0,5m/ööp</w:t>
      </w:r>
      <w:bookmarkEnd w:id="13"/>
      <w:r w:rsidR="00334B24" w:rsidRPr="00334B24">
        <w:rPr>
          <w:bCs/>
        </w:rPr>
        <w:t>)</w:t>
      </w:r>
      <w:r w:rsidRPr="0000683E">
        <w:rPr>
          <w:bCs/>
        </w:rPr>
        <w:t>.</w:t>
      </w:r>
    </w:p>
    <w:p w14:paraId="29671514" w14:textId="57D46B1E" w:rsidR="0000683E" w:rsidRPr="0000683E" w:rsidRDefault="0000683E" w:rsidP="0000683E">
      <w:pPr>
        <w:suppressAutoHyphens w:val="0"/>
        <w:autoSpaceDE w:val="0"/>
        <w:autoSpaceDN w:val="0"/>
        <w:adjustRightInd w:val="0"/>
        <w:jc w:val="both"/>
        <w:rPr>
          <w:bCs/>
        </w:rPr>
      </w:pPr>
      <w:r w:rsidRPr="0000683E">
        <w:rPr>
          <w:bCs/>
        </w:rPr>
        <w:t>Mahasõidukohad M5 (L=5m, R=5m) rajatakse pikettidele 9 ja 11. Mahasõidukohad M5 ehitatakse Trolla-Heibri teel tüsedusega 30cm (</w:t>
      </w:r>
      <w:r w:rsidR="00C92753" w:rsidRPr="00C92753">
        <w:rPr>
          <w:bCs/>
        </w:rPr>
        <w:t>sorteeritud kruusast (Pos 4)</w:t>
      </w:r>
      <w:r w:rsidRPr="0000683E">
        <w:rPr>
          <w:bCs/>
        </w:rPr>
        <w:t xml:space="preserve">) geotekstiilil </w:t>
      </w:r>
      <w:r w:rsidR="00334B24" w:rsidRPr="00334B24">
        <w:rPr>
          <w:bCs/>
        </w:rPr>
        <w:t>(deklareeritud tõmbetugevus MD/CMD ≥20 kN/m, mittekootud, tööiga 50 aastat)</w:t>
      </w:r>
      <w:r w:rsidRPr="0000683E">
        <w:rPr>
          <w:bCs/>
        </w:rPr>
        <w:t>. Mahasõidukohtade M5 mulded ehitatakse tüsedusega 20cm juurde</w:t>
      </w:r>
      <w:r w:rsidR="00334B24">
        <w:rPr>
          <w:bCs/>
        </w:rPr>
        <w:t xml:space="preserve"> </w:t>
      </w:r>
      <w:r w:rsidRPr="0000683E">
        <w:rPr>
          <w:bCs/>
        </w:rPr>
        <w:t xml:space="preserve">veetavast pinnasest </w:t>
      </w:r>
      <w:r w:rsidR="00334B24" w:rsidRPr="00334B24">
        <w:rPr>
          <w:bCs/>
        </w:rPr>
        <w:t>(kruusliiv, filtr.m ≥0,5m/ööp)</w:t>
      </w:r>
      <w:r w:rsidRPr="0000683E">
        <w:rPr>
          <w:bCs/>
        </w:rPr>
        <w:t>.</w:t>
      </w:r>
    </w:p>
    <w:p w14:paraId="1FC9F069" w14:textId="72A0723C" w:rsidR="00655A90" w:rsidRDefault="0000683E" w:rsidP="0000683E">
      <w:pPr>
        <w:suppressAutoHyphens w:val="0"/>
        <w:autoSpaceDE w:val="0"/>
        <w:autoSpaceDN w:val="0"/>
        <w:adjustRightInd w:val="0"/>
        <w:jc w:val="both"/>
        <w:rPr>
          <w:bCs/>
        </w:rPr>
      </w:pPr>
      <w:r w:rsidRPr="0000683E">
        <w:rPr>
          <w:bCs/>
        </w:rPr>
        <w:t>Teerajatiste otsad ehitada 2m ulatuses sujuvalt olemasoleva maapinnaga kokku.</w:t>
      </w:r>
    </w:p>
    <w:p w14:paraId="64D0ADAA" w14:textId="5A2816B5" w:rsidR="00AE1270" w:rsidRDefault="007B2F81" w:rsidP="002B4569">
      <w:pPr>
        <w:suppressAutoHyphens w:val="0"/>
        <w:autoSpaceDE w:val="0"/>
        <w:autoSpaceDN w:val="0"/>
        <w:adjustRightInd w:val="0"/>
        <w:jc w:val="both"/>
        <w:rPr>
          <w:bCs/>
        </w:rPr>
      </w:pPr>
      <w:r>
        <w:rPr>
          <w:b/>
        </w:rPr>
        <w:t>Saarlase-Heibri tee</w:t>
      </w:r>
      <w:r>
        <w:rPr>
          <w:bCs/>
        </w:rPr>
        <w:t xml:space="preserve"> (0,21 km)</w:t>
      </w:r>
      <w:r w:rsidR="004A5D11" w:rsidRPr="004A5D11">
        <w:t xml:space="preserve"> </w:t>
      </w:r>
      <w:r w:rsidR="004A5D11" w:rsidRPr="004A5D11">
        <w:rPr>
          <w:bCs/>
        </w:rPr>
        <w:t>uuendatakse algusega Rõuge – Vastse-Roosa kõrvalmaanteelt (25112) kuni kvartal RG204 eraldiseni 1, kuhu ehitatakse T-kujuline tagasipööramis</w:t>
      </w:r>
      <w:r w:rsidR="004A5D11">
        <w:rPr>
          <w:bCs/>
        </w:rPr>
        <w:t>e</w:t>
      </w:r>
      <w:r w:rsidR="004A5D11" w:rsidRPr="004A5D11">
        <w:rPr>
          <w:bCs/>
        </w:rPr>
        <w:t>koht.</w:t>
      </w:r>
    </w:p>
    <w:p w14:paraId="7BC9BBF4" w14:textId="03C9EBD1" w:rsidR="004D7818" w:rsidRPr="004D7818" w:rsidRDefault="004D7818" w:rsidP="004D7818">
      <w:pPr>
        <w:suppressAutoHyphens w:val="0"/>
        <w:autoSpaceDE w:val="0"/>
        <w:autoSpaceDN w:val="0"/>
        <w:adjustRightInd w:val="0"/>
        <w:jc w:val="both"/>
        <w:rPr>
          <w:bCs/>
        </w:rPr>
      </w:pPr>
      <w:r w:rsidRPr="004D7818">
        <w:rPr>
          <w:bCs/>
        </w:rPr>
        <w:t xml:space="preserve">Saarlase-Heibri teele ehitatakse kate </w:t>
      </w:r>
      <w:r>
        <w:rPr>
          <w:bCs/>
        </w:rPr>
        <w:t xml:space="preserve">laiusega </w:t>
      </w:r>
      <w:r w:rsidRPr="004D7818">
        <w:rPr>
          <w:bCs/>
        </w:rPr>
        <w:t>4,0</w:t>
      </w:r>
      <w:r>
        <w:rPr>
          <w:bCs/>
        </w:rPr>
        <w:t xml:space="preserve">m ja uuendatakse </w:t>
      </w:r>
      <w:r w:rsidRPr="004D7818">
        <w:rPr>
          <w:bCs/>
        </w:rPr>
        <w:t xml:space="preserve">10cm </w:t>
      </w:r>
      <w:r>
        <w:rPr>
          <w:bCs/>
        </w:rPr>
        <w:t xml:space="preserve">paksuselt </w:t>
      </w:r>
      <w:r w:rsidRPr="004D7818">
        <w:rPr>
          <w:bCs/>
        </w:rPr>
        <w:t>purustatud kruusa</w:t>
      </w:r>
      <w:r>
        <w:rPr>
          <w:bCs/>
        </w:rPr>
        <w:t>ga</w:t>
      </w:r>
      <w:r w:rsidRPr="004D7818">
        <w:rPr>
          <w:bCs/>
        </w:rPr>
        <w:t xml:space="preserve"> (Pos 6). </w:t>
      </w:r>
    </w:p>
    <w:p w14:paraId="053C7A4B" w14:textId="77777777" w:rsidR="004D7818" w:rsidRPr="004D7818" w:rsidRDefault="004D7818" w:rsidP="004D7818">
      <w:pPr>
        <w:suppressAutoHyphens w:val="0"/>
        <w:autoSpaceDE w:val="0"/>
        <w:autoSpaceDN w:val="0"/>
        <w:adjustRightInd w:val="0"/>
        <w:jc w:val="both"/>
        <w:rPr>
          <w:bCs/>
        </w:rPr>
      </w:pPr>
      <w:r w:rsidRPr="004D7818">
        <w:rPr>
          <w:bCs/>
        </w:rPr>
        <w:t>Rõuge – Vastse-Roosa kõrvalmaantee km 3,374 ja Saarlase-Heibri tee ristumiskoht rekonstrueeritakse vastavalt Võru maakond Rõuge vald Väiku-Ruuga küla riigitee 25112 Rõuge – Vastse-Roosa km 2,858 ja Ahepalo tee, km 3,374 ja Saarlase-Heibri tee, km 3,394 ja Trolla-Heibri tee ristumiskohtade rekonstrueerimise põhiprojektile (Töö nr PP-22-01-03; Teelahendused OÜ).</w:t>
      </w:r>
    </w:p>
    <w:p w14:paraId="7C2C40C5" w14:textId="3CBAAD58" w:rsidR="004D7818" w:rsidRPr="004D7818" w:rsidRDefault="004D7818" w:rsidP="004D7818">
      <w:pPr>
        <w:suppressAutoHyphens w:val="0"/>
        <w:autoSpaceDE w:val="0"/>
        <w:autoSpaceDN w:val="0"/>
        <w:adjustRightInd w:val="0"/>
        <w:jc w:val="both"/>
        <w:rPr>
          <w:bCs/>
        </w:rPr>
      </w:pPr>
      <w:r w:rsidRPr="004D7818">
        <w:rPr>
          <w:bCs/>
        </w:rPr>
        <w:t xml:space="preserve">Saarlase-Heibri tee lõppu pk. 2 </w:t>
      </w:r>
      <w:bookmarkStart w:id="14" w:name="_Hlk147232726"/>
      <w:r w:rsidRPr="004D7818">
        <w:rPr>
          <w:bCs/>
        </w:rPr>
        <w:t>ehitatakse T-kujuline tagasipööramis</w:t>
      </w:r>
      <w:r>
        <w:rPr>
          <w:bCs/>
        </w:rPr>
        <w:t xml:space="preserve"> </w:t>
      </w:r>
      <w:r w:rsidRPr="004D7818">
        <w:rPr>
          <w:bCs/>
        </w:rPr>
        <w:t>koht TP-T vastavalt maaparandusrajatiste tüüpjooniste kataloogile (Tallinn 2019) kattega 10cm (purustatud kruusast (Pos 6)) 20cm kruusalusel (sorteeritud kruusast (Pos 4)) geotekstiilil (deklareeritud tõmbetugevus MD/CMD ≥20 kN/m, mittekootud, tööiga 50 aastat). T-kujulise tagasipööramis</w:t>
      </w:r>
      <w:r>
        <w:rPr>
          <w:bCs/>
        </w:rPr>
        <w:t>e</w:t>
      </w:r>
      <w:r w:rsidRPr="004D7818">
        <w:rPr>
          <w:bCs/>
        </w:rPr>
        <w:t>koha mulle rajatakse tüsedusega 20 cm juurde</w:t>
      </w:r>
      <w:r>
        <w:rPr>
          <w:bCs/>
        </w:rPr>
        <w:t xml:space="preserve"> </w:t>
      </w:r>
      <w:r w:rsidRPr="004D7818">
        <w:rPr>
          <w:bCs/>
        </w:rPr>
        <w:t>veetavast pinnasest (kruusliiv, filtr.m ≥0,5m/ööp).</w:t>
      </w:r>
      <w:bookmarkEnd w:id="14"/>
    </w:p>
    <w:p w14:paraId="3EDB88DB" w14:textId="48BDC83E" w:rsidR="002A3F23" w:rsidRDefault="004D7818" w:rsidP="004D7818">
      <w:pPr>
        <w:suppressAutoHyphens w:val="0"/>
        <w:autoSpaceDE w:val="0"/>
        <w:autoSpaceDN w:val="0"/>
        <w:adjustRightInd w:val="0"/>
        <w:jc w:val="both"/>
        <w:rPr>
          <w:bCs/>
        </w:rPr>
      </w:pPr>
      <w:r w:rsidRPr="004D7818">
        <w:rPr>
          <w:bCs/>
        </w:rPr>
        <w:t>Teerajatiste otsad ehitada 2m ulatuses sujuvalt olemasoleva maapinnaga kokku.</w:t>
      </w:r>
    </w:p>
    <w:p w14:paraId="155C9A2E" w14:textId="7AB2FE8D" w:rsidR="007B2F81" w:rsidRDefault="007B2F81" w:rsidP="002B4569">
      <w:pPr>
        <w:suppressAutoHyphens w:val="0"/>
        <w:autoSpaceDE w:val="0"/>
        <w:autoSpaceDN w:val="0"/>
        <w:adjustRightInd w:val="0"/>
        <w:jc w:val="both"/>
        <w:rPr>
          <w:bCs/>
        </w:rPr>
      </w:pPr>
      <w:r>
        <w:rPr>
          <w:b/>
        </w:rPr>
        <w:t>Marjamäe tee</w:t>
      </w:r>
      <w:r w:rsidR="003A11F9">
        <w:rPr>
          <w:bCs/>
        </w:rPr>
        <w:t xml:space="preserve"> (0,16 km) </w:t>
      </w:r>
      <w:r w:rsidR="00727813" w:rsidRPr="00727813">
        <w:rPr>
          <w:bCs/>
        </w:rPr>
        <w:t>ehitatakse algusega Saarlasõ – Kääraku kõrvalmaanteelt (25143) kuni kvartal RG213 eraldiseni 23, kuhu ehitatakse T-kujuline tagasipööramis</w:t>
      </w:r>
      <w:r w:rsidR="00320E2F">
        <w:rPr>
          <w:bCs/>
        </w:rPr>
        <w:t>e</w:t>
      </w:r>
      <w:r w:rsidR="00727813" w:rsidRPr="00727813">
        <w:rPr>
          <w:bCs/>
        </w:rPr>
        <w:t>koht.</w:t>
      </w:r>
    </w:p>
    <w:p w14:paraId="73EC91A6" w14:textId="3038403B" w:rsidR="00621B7C" w:rsidRDefault="00621B7C" w:rsidP="002B4569">
      <w:pPr>
        <w:suppressAutoHyphens w:val="0"/>
        <w:autoSpaceDE w:val="0"/>
        <w:autoSpaceDN w:val="0"/>
        <w:adjustRightInd w:val="0"/>
        <w:jc w:val="both"/>
        <w:rPr>
          <w:bCs/>
        </w:rPr>
      </w:pPr>
      <w:r>
        <w:rPr>
          <w:bCs/>
        </w:rPr>
        <w:t xml:space="preserve">Marjamäe </w:t>
      </w:r>
      <w:r w:rsidR="008A7DF0" w:rsidRPr="00E40BF9">
        <w:rPr>
          <w:bCs/>
        </w:rPr>
        <w:t xml:space="preserve">teele ehitatakse katend </w:t>
      </w:r>
      <w:r w:rsidR="008A7DF0">
        <w:rPr>
          <w:bCs/>
        </w:rPr>
        <w:t xml:space="preserve">laiusega </w:t>
      </w:r>
      <w:r w:rsidR="008A7DF0" w:rsidRPr="00E40BF9">
        <w:rPr>
          <w:bCs/>
        </w:rPr>
        <w:t>4,5</w:t>
      </w:r>
      <w:r w:rsidR="008A7DF0">
        <w:rPr>
          <w:bCs/>
        </w:rPr>
        <w:t>m, kokku paksusega 30sm, millest teekate rajatakse</w:t>
      </w:r>
      <w:r w:rsidR="008A7DF0" w:rsidRPr="00E40BF9">
        <w:rPr>
          <w:bCs/>
        </w:rPr>
        <w:t xml:space="preserve"> 10cm </w:t>
      </w:r>
      <w:r w:rsidR="008A7DF0">
        <w:rPr>
          <w:bCs/>
        </w:rPr>
        <w:t xml:space="preserve">purustatud kruusast </w:t>
      </w:r>
      <w:r w:rsidR="008A7DF0" w:rsidRPr="00E40BF9">
        <w:rPr>
          <w:bCs/>
        </w:rPr>
        <w:t xml:space="preserve">(Pos 6) </w:t>
      </w:r>
      <w:r w:rsidR="008A7DF0">
        <w:rPr>
          <w:bCs/>
        </w:rPr>
        <w:t xml:space="preserve">ja teealus rajatakse </w:t>
      </w:r>
      <w:r w:rsidR="008A7DF0" w:rsidRPr="00E40BF9">
        <w:rPr>
          <w:bCs/>
        </w:rPr>
        <w:t xml:space="preserve">20cm </w:t>
      </w:r>
      <w:r w:rsidR="008A7DF0">
        <w:rPr>
          <w:bCs/>
        </w:rPr>
        <w:t xml:space="preserve">sorteeritud kruusast </w:t>
      </w:r>
      <w:r w:rsidR="008A7DF0" w:rsidRPr="00E40BF9">
        <w:rPr>
          <w:bCs/>
        </w:rPr>
        <w:t xml:space="preserve">(Pos </w:t>
      </w:r>
      <w:r w:rsidR="008A7DF0">
        <w:rPr>
          <w:bCs/>
        </w:rPr>
        <w:t>4</w:t>
      </w:r>
      <w:r w:rsidR="008A7DF0" w:rsidRPr="00E40BF9">
        <w:rPr>
          <w:bCs/>
        </w:rPr>
        <w:t xml:space="preserve">). Tee koguulatuses kasutatakse geotekstiili </w:t>
      </w:r>
      <w:r w:rsidR="008A7DF0" w:rsidRPr="005C4BD6">
        <w:rPr>
          <w:bCs/>
        </w:rPr>
        <w:t>(deklareeritud tõmbetugevus MD/CMD ≥20 kN/m, mittekootud, tööiga 50 aastat)</w:t>
      </w:r>
      <w:r w:rsidR="008A7DF0" w:rsidRPr="00E40BF9">
        <w:rPr>
          <w:bCs/>
        </w:rPr>
        <w:t>. Ahepalo teele on ette nähtud mulde mahakaevet pk. 12 ning mahakaevatud pinnase vedu tee madalamatesse osadesse, teekraed likvideeritakse ning mulle töödeldakse profiili. Teemulle ehitatakse tüsedusega 20 cm</w:t>
      </w:r>
      <w:r w:rsidR="008A7DF0" w:rsidRPr="003C6E30">
        <w:rPr>
          <w:bCs/>
        </w:rPr>
        <w:t xml:space="preserve"> </w:t>
      </w:r>
      <w:r w:rsidR="008A7DF0" w:rsidRPr="00E40BF9">
        <w:rPr>
          <w:bCs/>
        </w:rPr>
        <w:t>juurde</w:t>
      </w:r>
      <w:r w:rsidR="008A7DF0">
        <w:rPr>
          <w:bCs/>
        </w:rPr>
        <w:t xml:space="preserve"> </w:t>
      </w:r>
      <w:r w:rsidR="008A7DF0" w:rsidRPr="00E40BF9">
        <w:rPr>
          <w:bCs/>
        </w:rPr>
        <w:t>veetavast pinnasest (kruusliiv</w:t>
      </w:r>
      <w:r w:rsidR="008A7DF0">
        <w:rPr>
          <w:bCs/>
        </w:rPr>
        <w:t xml:space="preserve">, </w:t>
      </w:r>
      <w:r w:rsidR="008A7DF0" w:rsidRPr="0033760E">
        <w:rPr>
          <w:bCs/>
        </w:rPr>
        <w:t>filtr.m ≥0,5m/ööp</w:t>
      </w:r>
      <w:r w:rsidR="008A7DF0" w:rsidRPr="00E40BF9">
        <w:rPr>
          <w:bCs/>
        </w:rPr>
        <w:t>).</w:t>
      </w:r>
    </w:p>
    <w:p w14:paraId="7AC183F5" w14:textId="02DF16B5" w:rsidR="00E13CFC" w:rsidRPr="00E13CFC" w:rsidRDefault="00E13CFC" w:rsidP="00E13CFC">
      <w:pPr>
        <w:suppressAutoHyphens w:val="0"/>
        <w:autoSpaceDE w:val="0"/>
        <w:autoSpaceDN w:val="0"/>
        <w:adjustRightInd w:val="0"/>
        <w:jc w:val="both"/>
        <w:rPr>
          <w:bCs/>
        </w:rPr>
      </w:pPr>
      <w:r>
        <w:rPr>
          <w:bCs/>
        </w:rPr>
        <w:t>T</w:t>
      </w:r>
      <w:r w:rsidRPr="00E13CFC">
        <w:rPr>
          <w:bCs/>
        </w:rPr>
        <w:t>eele on ette nähtud mulde mahakaeve tee kõrgemalt osalt pk. 1 ning mahakaevatud pinnase vedu tee madalamasse osasse, teealus töödeldakse buldooseriga ning mulle ehitatakse tüsedusega 20 cm.</w:t>
      </w:r>
    </w:p>
    <w:p w14:paraId="6CF04AE8" w14:textId="77777777" w:rsidR="00E13CFC" w:rsidRPr="00E13CFC" w:rsidRDefault="00E13CFC" w:rsidP="00E13CFC">
      <w:pPr>
        <w:suppressAutoHyphens w:val="0"/>
        <w:autoSpaceDE w:val="0"/>
        <w:autoSpaceDN w:val="0"/>
        <w:adjustRightInd w:val="0"/>
        <w:jc w:val="both"/>
        <w:rPr>
          <w:bCs/>
        </w:rPr>
      </w:pPr>
      <w:r w:rsidRPr="00E13CFC">
        <w:rPr>
          <w:bCs/>
        </w:rPr>
        <w:t>Saarlasõ – Kääraku kõrvalmaantee km 1,834 ja Marjamäe tee ristumiskoht ehitatakse vastavalt Võru maakond Rõuge vald Viitina küla riigitee 25143 Saarlasõ-Kääraku km 1,834 ja Marjamäe tee ristumiskoha rekonstrueerimise põhiprojektile (Töö nr PP-22-01-04; Teelahendused OÜ).</w:t>
      </w:r>
    </w:p>
    <w:p w14:paraId="59769EB1" w14:textId="6484F87D" w:rsidR="00E13CFC" w:rsidRPr="00E13CFC" w:rsidRDefault="00E13CFC" w:rsidP="00E13CFC">
      <w:pPr>
        <w:suppressAutoHyphens w:val="0"/>
        <w:autoSpaceDE w:val="0"/>
        <w:autoSpaceDN w:val="0"/>
        <w:adjustRightInd w:val="0"/>
        <w:jc w:val="both"/>
        <w:rPr>
          <w:bCs/>
        </w:rPr>
      </w:pPr>
      <w:r w:rsidRPr="00E13CFC">
        <w:rPr>
          <w:bCs/>
        </w:rPr>
        <w:t>Marjamäe tee lõppu pk. (2A) ehitatakse T-kujuline tagasipööramis koht TP-T vastavalt maaparandusrajatiste tüüpjooniste kataloogile (Tallinn 2019) kattega 10cm (purustatud kruusast (Pos 6)) 20cm kruusalusel (sorteeritud kruusast (Pos 4)) geotekstiilil (deklareeritud tõmbetugevus MD/CMD ≥20 kN/m, mittekootud, tööiga 50 aastat). T-kujulise tagasipööramis</w:t>
      </w:r>
      <w:r>
        <w:rPr>
          <w:bCs/>
        </w:rPr>
        <w:t>e</w:t>
      </w:r>
      <w:r w:rsidRPr="00E13CFC">
        <w:rPr>
          <w:bCs/>
        </w:rPr>
        <w:t>koha mulle rajatakse tüsedusega 20 cm kohalikust pinnasest (teemulde töötlemisel ja buldooserdamisel saadud pinnas).</w:t>
      </w:r>
    </w:p>
    <w:p w14:paraId="20A157C8" w14:textId="36B2C23F" w:rsidR="00E13CFC" w:rsidRPr="003A11F9" w:rsidRDefault="00E13CFC" w:rsidP="00E13CFC">
      <w:pPr>
        <w:suppressAutoHyphens w:val="0"/>
        <w:autoSpaceDE w:val="0"/>
        <w:autoSpaceDN w:val="0"/>
        <w:adjustRightInd w:val="0"/>
        <w:jc w:val="both"/>
        <w:rPr>
          <w:bCs/>
        </w:rPr>
      </w:pPr>
      <w:r w:rsidRPr="00E13CFC">
        <w:rPr>
          <w:bCs/>
        </w:rPr>
        <w:t>Teerajatiste otsad ehitada 2m ulatuses sujuvalt olemasoleva maapinnaga kokku.</w:t>
      </w:r>
    </w:p>
    <w:p w14:paraId="63BE91F8" w14:textId="77777777" w:rsidR="00E13CFC" w:rsidRDefault="00E13CFC" w:rsidP="00F94C75">
      <w:pPr>
        <w:suppressAutoHyphens w:val="0"/>
        <w:autoSpaceDE w:val="0"/>
        <w:autoSpaceDN w:val="0"/>
        <w:adjustRightInd w:val="0"/>
        <w:jc w:val="both"/>
        <w:rPr>
          <w:bCs/>
          <w:highlight w:val="yellow"/>
        </w:rPr>
      </w:pPr>
    </w:p>
    <w:p w14:paraId="369B6C8B" w14:textId="2386EF44" w:rsidR="0006764D" w:rsidRDefault="00335E69" w:rsidP="0006764D">
      <w:pPr>
        <w:suppressAutoHyphens w:val="0"/>
        <w:autoSpaceDE w:val="0"/>
        <w:autoSpaceDN w:val="0"/>
        <w:adjustRightInd w:val="0"/>
        <w:jc w:val="both"/>
        <w:rPr>
          <w:bCs/>
        </w:rPr>
      </w:pPr>
      <w:r>
        <w:rPr>
          <w:bCs/>
        </w:rPr>
        <w:lastRenderedPageBreak/>
        <w:t>R</w:t>
      </w:r>
      <w:r w:rsidRPr="00335E69">
        <w:rPr>
          <w:bCs/>
        </w:rPr>
        <w:t>iigitee 25112 Rõuge - Vastse-Roosa km 2,858 ja Ahepalo tee, km 3,374 ja Saarlase-Heibri tee, km 3,394 ja Trolla-Heibri tee</w:t>
      </w:r>
      <w:r w:rsidR="00406514">
        <w:rPr>
          <w:bCs/>
        </w:rPr>
        <w:t xml:space="preserve"> ning </w:t>
      </w:r>
      <w:r w:rsidR="00CB213E" w:rsidRPr="00CB213E">
        <w:rPr>
          <w:bCs/>
        </w:rPr>
        <w:t>riigitee 25143 Saarlasõ-Kääraku km 1,834 ja Marjamäe tee</w:t>
      </w:r>
      <w:r w:rsidRPr="00335E69">
        <w:rPr>
          <w:bCs/>
        </w:rPr>
        <w:t xml:space="preserve"> ristumiskohtade </w:t>
      </w:r>
      <w:r w:rsidR="00EA7EA7">
        <w:rPr>
          <w:bCs/>
        </w:rPr>
        <w:t xml:space="preserve">kohad on </w:t>
      </w:r>
      <w:r w:rsidR="006B7643" w:rsidRPr="00B9577E">
        <w:rPr>
          <w:bCs/>
          <w:highlight w:val="yellow"/>
        </w:rPr>
        <w:t xml:space="preserve"> </w:t>
      </w:r>
    </w:p>
    <w:p w14:paraId="623459FD" w14:textId="7ABE1FB1" w:rsidR="0006764D" w:rsidRPr="00A7415E" w:rsidRDefault="0006764D" w:rsidP="0006764D">
      <w:pPr>
        <w:pStyle w:val="Loendilik"/>
        <w:numPr>
          <w:ilvl w:val="0"/>
          <w:numId w:val="23"/>
        </w:numPr>
        <w:suppressAutoHyphens w:val="0"/>
        <w:autoSpaceDE w:val="0"/>
        <w:autoSpaceDN w:val="0"/>
        <w:adjustRightInd w:val="0"/>
        <w:jc w:val="both"/>
        <w:rPr>
          <w:bCs/>
        </w:rPr>
      </w:pPr>
      <w:r w:rsidRPr="00A7415E">
        <w:rPr>
          <w:bCs/>
        </w:rPr>
        <w:t>Ahepalo tee – riigiteelt nr 25112 Rõuge - Vastse-Roosa km km 2,858 paremale;</w:t>
      </w:r>
    </w:p>
    <w:p w14:paraId="0D6D1B4D" w14:textId="6366A412" w:rsidR="0006764D" w:rsidRPr="00A7415E" w:rsidRDefault="0006764D" w:rsidP="0006764D">
      <w:pPr>
        <w:pStyle w:val="Loendilik"/>
        <w:numPr>
          <w:ilvl w:val="0"/>
          <w:numId w:val="23"/>
        </w:numPr>
        <w:suppressAutoHyphens w:val="0"/>
        <w:autoSpaceDE w:val="0"/>
        <w:autoSpaceDN w:val="0"/>
        <w:adjustRightInd w:val="0"/>
        <w:jc w:val="both"/>
        <w:rPr>
          <w:bCs/>
        </w:rPr>
      </w:pPr>
      <w:r w:rsidRPr="00A7415E">
        <w:rPr>
          <w:bCs/>
        </w:rPr>
        <w:t>Saarlase-Heibri tee – riigiteelt nr 25112 Rõuge - Vastse-Roosa km km 3,374 vasakule;</w:t>
      </w:r>
    </w:p>
    <w:p w14:paraId="002A78E2" w14:textId="773880D3" w:rsidR="006B7643" w:rsidRPr="00A7415E" w:rsidRDefault="0006764D" w:rsidP="0006764D">
      <w:pPr>
        <w:pStyle w:val="Loendilik"/>
        <w:numPr>
          <w:ilvl w:val="0"/>
          <w:numId w:val="23"/>
        </w:numPr>
        <w:suppressAutoHyphens w:val="0"/>
        <w:autoSpaceDE w:val="0"/>
        <w:autoSpaceDN w:val="0"/>
        <w:adjustRightInd w:val="0"/>
        <w:jc w:val="both"/>
        <w:rPr>
          <w:bCs/>
        </w:rPr>
      </w:pPr>
      <w:r w:rsidRPr="00A7415E">
        <w:rPr>
          <w:bCs/>
        </w:rPr>
        <w:t>Trolla-Heibri tee – riigiteelt nr 25112 Rõuge - Vastse-Roosa km km 3,394 paremale.</w:t>
      </w:r>
    </w:p>
    <w:p w14:paraId="64383ECE" w14:textId="27B07428" w:rsidR="00A7415E" w:rsidRPr="00A7415E" w:rsidRDefault="00A7415E" w:rsidP="0006764D">
      <w:pPr>
        <w:pStyle w:val="Loendilik"/>
        <w:numPr>
          <w:ilvl w:val="0"/>
          <w:numId w:val="23"/>
        </w:numPr>
        <w:suppressAutoHyphens w:val="0"/>
        <w:autoSpaceDE w:val="0"/>
        <w:autoSpaceDN w:val="0"/>
        <w:adjustRightInd w:val="0"/>
        <w:jc w:val="both"/>
        <w:rPr>
          <w:bCs/>
        </w:rPr>
      </w:pPr>
      <w:r w:rsidRPr="00A7415E">
        <w:rPr>
          <w:bCs/>
        </w:rPr>
        <w:t>Marjamäe tee – riigiteelt nr 25143 Saarlasõ-Kääraku km 1,834 paremale.</w:t>
      </w:r>
    </w:p>
    <w:p w14:paraId="24EE4B65" w14:textId="591D88BA" w:rsidR="00E034AD" w:rsidRDefault="00E034AD" w:rsidP="00E034AD">
      <w:pPr>
        <w:suppressAutoHyphens w:val="0"/>
        <w:autoSpaceDE w:val="0"/>
        <w:autoSpaceDN w:val="0"/>
        <w:adjustRightInd w:val="0"/>
        <w:jc w:val="both"/>
      </w:pPr>
      <w:r w:rsidRPr="00A7415E">
        <w:t>Ahepalo tee uus mahasõit ehitatakse riigitee nr 25112 Rõuge - Vastse-Roosa km 2,858 olemasolevaga samale kohale riigiteega täisnurga all. Mahasõidukoha ümber on ca 10 cm paksune huumuskiht ja aluspinnaseks on liiv. Teepeenrad on rohtunud</w:t>
      </w:r>
      <w:r>
        <w:t>. Piki põhiteed asuvad kohati olemasolevad külgkraavid/madalad nõvad. Olemasolevad truubid ristumiskoha piirkonnas puuduvad. Ristumiskoha</w:t>
      </w:r>
      <w:r w:rsidR="00AB0EAE">
        <w:t>s</w:t>
      </w:r>
      <w:r>
        <w:t xml:space="preserve"> olemasolevad tehnovõrgud puuduvad.</w:t>
      </w:r>
    </w:p>
    <w:p w14:paraId="7C00AF86" w14:textId="1CF8CF33" w:rsidR="00E034AD" w:rsidRDefault="00E034AD" w:rsidP="00E034AD">
      <w:pPr>
        <w:suppressAutoHyphens w:val="0"/>
        <w:autoSpaceDE w:val="0"/>
        <w:autoSpaceDN w:val="0"/>
        <w:adjustRightInd w:val="0"/>
        <w:jc w:val="both"/>
      </w:pPr>
      <w:r>
        <w:t>Saarlase-Heibri tee</w:t>
      </w:r>
      <w:r w:rsidR="00AB0EAE">
        <w:t xml:space="preserve"> u</w:t>
      </w:r>
      <w:r>
        <w:t>us mahasõit ehitatakse riigitee nr 25112 Rõuge - Vastse-Roosa km 3,374 olemasolevaga samale kohale riigiteega täisnurga all. Mahasõidukoha ümber on ca 20 cm paksune huumuskiht ja aluspinnaseks on liiv. Teepeenrad on rohtunud. Piki põhiteed asuvad kohati olemasolevad külgkraavid/madalad nõvad. Mahasõidukohal asub olemasolev Ø500mm betoontruup. Ristumiskohal asub olemasolev Elektrilevi OÜ madalpinge elektriõhuliin.</w:t>
      </w:r>
    </w:p>
    <w:p w14:paraId="48C6730B" w14:textId="5A8CB747" w:rsidR="00E034AD" w:rsidRDefault="00E034AD" w:rsidP="00E034AD">
      <w:pPr>
        <w:suppressAutoHyphens w:val="0"/>
        <w:autoSpaceDE w:val="0"/>
        <w:autoSpaceDN w:val="0"/>
        <w:adjustRightInd w:val="0"/>
        <w:jc w:val="both"/>
      </w:pPr>
      <w:r>
        <w:t>Trolla-Heibri tee</w:t>
      </w:r>
      <w:r w:rsidR="00AB0EAE">
        <w:t xml:space="preserve"> u</w:t>
      </w:r>
      <w:r>
        <w:t>us mahasõit ehitatakse riigitee nr 25112 Rõuge - Vastse-Roosa km 3,394 kohale</w:t>
      </w:r>
      <w:r w:rsidR="00203E5D">
        <w:t xml:space="preserve">, mis on </w:t>
      </w:r>
      <w:r>
        <w:t>viidud vastasasuva Saarlase-Heibri teega (nr 6970332) nihkesse</w:t>
      </w:r>
      <w:r w:rsidR="00203E5D">
        <w:t xml:space="preserve">ja rajatakse </w:t>
      </w:r>
      <w:r>
        <w:t xml:space="preserve"> riigiteega täisnurga all. Mahasõidukoha ümber on ca 20 cm paksune huumuskiht ja aluspinnaseks on liiv. Teepeenrad on rohtunud. Piki põhiteed asuvad kohati olemasolevad külgkraavid/madalad nõvad. Mahasõidukohal asub olemasolev Ø500mm betoontruup. Ristumiskohal asub olemasolev Elektrilevi OÜ madalpinge elektriõhuliin.</w:t>
      </w:r>
    </w:p>
    <w:p w14:paraId="2FC60D2C" w14:textId="059C54AD" w:rsidR="00CB213E" w:rsidRDefault="00813E95" w:rsidP="00813E95">
      <w:pPr>
        <w:suppressAutoHyphens w:val="0"/>
        <w:autoSpaceDE w:val="0"/>
        <w:autoSpaceDN w:val="0"/>
        <w:adjustRightInd w:val="0"/>
        <w:jc w:val="both"/>
      </w:pPr>
      <w:r>
        <w:t>Marjamäe tee uus mahasõit ehitatakse riigitee nr 25143 Saarlasõ-Kääraku km 1,834 olemasolevaga samale kohale. Ristumiskoht rajatakse riigiteega täisnurga all. Mahasõidukoha ümber on ca 15 cm paksune huumuskiht ja aluspinnaseks on liivsavi. Teepeenrad on rohtunud. Olemasolevad kraavid ja truubid ristumiskoha piirkonnas puuduvad. Teisel pool põhiteed asub ELA SA sidetrass.</w:t>
      </w:r>
    </w:p>
    <w:p w14:paraId="786C2921" w14:textId="4CD5D3AD" w:rsidR="006B7643" w:rsidRPr="00B9577E" w:rsidRDefault="003C1ADF" w:rsidP="00E034AD">
      <w:pPr>
        <w:suppressAutoHyphens w:val="0"/>
        <w:autoSpaceDE w:val="0"/>
        <w:autoSpaceDN w:val="0"/>
        <w:adjustRightInd w:val="0"/>
        <w:jc w:val="both"/>
        <w:rPr>
          <w:highlight w:val="yellow"/>
        </w:rPr>
      </w:pPr>
      <w:r w:rsidRPr="003C1ADF">
        <w:t xml:space="preserve">Ahepalo tee ja Saarlase-Heibri tee mahasõiduteed </w:t>
      </w:r>
      <w:r w:rsidR="00621CEB">
        <w:t>rajatakse</w:t>
      </w:r>
      <w:r w:rsidRPr="003C1ADF">
        <w:t xml:space="preserve"> 18 m ulatuses riigitee katte servast a/b kattega ning edasi 13 m kruuskattega. Trolla-Heibri tee mahasõidutee </w:t>
      </w:r>
      <w:r w:rsidR="00621CEB">
        <w:t xml:space="preserve">rajatakse </w:t>
      </w:r>
      <w:r w:rsidRPr="003C1ADF">
        <w:t>18 m ulatuses riigitee katte servast a/b kattega ning edasi 15 m kruuskattega.</w:t>
      </w:r>
      <w:r w:rsidR="00621CEB">
        <w:t xml:space="preserve"> </w:t>
      </w:r>
      <w:r w:rsidR="003D3B27" w:rsidRPr="003D3B27">
        <w:t xml:space="preserve">Marjamäe tee mahasõidutee </w:t>
      </w:r>
      <w:r w:rsidR="003D3B27">
        <w:t>rajatakse</w:t>
      </w:r>
      <w:r w:rsidR="003D3B27" w:rsidRPr="003D3B27">
        <w:t xml:space="preserve"> 31 m ulatuses riigitee katte servast kruuskattega.</w:t>
      </w:r>
      <w:r w:rsidR="003D3B27">
        <w:t xml:space="preserve"> </w:t>
      </w:r>
      <w:r w:rsidR="00AB33D7" w:rsidRPr="00AB33D7">
        <w:t>Ristumiskohtade pikikalle Ahepalo teel, Saarlase-Heibri teel ja Trolla-Heibri teel on 1,5%. Juurdepääsuteele on ettenähtud kahepoolse põikkaldega 2,5%-ne a/b kate ning 3,0%-ne kahepoolse põikkaldega kruuskate.</w:t>
      </w:r>
      <w:r w:rsidR="00BA19A4" w:rsidRPr="00BA19A4">
        <w:t xml:space="preserve"> Marjamäe teel </w:t>
      </w:r>
      <w:r w:rsidR="00982EDE">
        <w:t xml:space="preserve">rajatakse </w:t>
      </w:r>
      <w:r w:rsidR="00BA19A4" w:rsidRPr="00BA19A4">
        <w:t>pikikalle 1,5%</w:t>
      </w:r>
      <w:r w:rsidR="00BA19A4">
        <w:t xml:space="preserve"> ja</w:t>
      </w:r>
      <w:r w:rsidR="00BA19A4" w:rsidRPr="00BA19A4">
        <w:t xml:space="preserve"> 3,0%-ne kahepoolse põikkaldega kruuskate.</w:t>
      </w:r>
    </w:p>
    <w:p w14:paraId="6872BC35" w14:textId="0F2506D1" w:rsidR="006B7643" w:rsidRPr="005564FA" w:rsidRDefault="00CD70C5" w:rsidP="006B7643">
      <w:pPr>
        <w:suppressAutoHyphens w:val="0"/>
        <w:autoSpaceDE w:val="0"/>
        <w:autoSpaceDN w:val="0"/>
        <w:adjustRightInd w:val="0"/>
        <w:jc w:val="both"/>
      </w:pPr>
      <w:r w:rsidRPr="005564FA">
        <w:t>J</w:t>
      </w:r>
      <w:r w:rsidR="00FB7BC5" w:rsidRPr="005564FA">
        <w:t xml:space="preserve">uurdepääsutee </w:t>
      </w:r>
      <w:r w:rsidRPr="005564FA">
        <w:t xml:space="preserve">A/B </w:t>
      </w:r>
      <w:r w:rsidR="00FB7BC5" w:rsidRPr="005564FA">
        <w:t>kate rajatakse</w:t>
      </w:r>
      <w:r w:rsidR="006B7643" w:rsidRPr="005564FA">
        <w:t xml:space="preserve"> järgmiselt:</w:t>
      </w:r>
    </w:p>
    <w:p w14:paraId="0D50A402" w14:textId="4790FA48" w:rsidR="001A7A10" w:rsidRPr="005564FA" w:rsidRDefault="001A7A10" w:rsidP="001A7A10">
      <w:pPr>
        <w:pStyle w:val="Loendilik"/>
        <w:numPr>
          <w:ilvl w:val="0"/>
          <w:numId w:val="26"/>
        </w:numPr>
        <w:suppressAutoHyphens w:val="0"/>
        <w:autoSpaceDE w:val="0"/>
        <w:autoSpaceDN w:val="0"/>
        <w:adjustRightInd w:val="0"/>
        <w:jc w:val="both"/>
      </w:pPr>
      <w:r w:rsidRPr="005564FA">
        <w:t xml:space="preserve">Tihe asfaltbetoon AC 16 surf </w:t>
      </w:r>
      <w:r w:rsidRPr="005564FA">
        <w:tab/>
      </w:r>
      <w:r w:rsidRPr="005564FA">
        <w:tab/>
      </w:r>
      <w:r w:rsidRPr="005564FA">
        <w:tab/>
      </w:r>
      <w:r w:rsidRPr="005564FA">
        <w:tab/>
      </w:r>
      <w:r w:rsidRPr="005564FA">
        <w:tab/>
      </w:r>
      <w:r w:rsidRPr="005564FA">
        <w:tab/>
        <w:t>h=9cm</w:t>
      </w:r>
    </w:p>
    <w:p w14:paraId="388845AA" w14:textId="4EF05AF8" w:rsidR="001A7A10" w:rsidRPr="005564FA" w:rsidRDefault="001A7A10" w:rsidP="001A7A10">
      <w:pPr>
        <w:pStyle w:val="Loendilik"/>
        <w:numPr>
          <w:ilvl w:val="0"/>
          <w:numId w:val="26"/>
        </w:numPr>
        <w:suppressAutoHyphens w:val="0"/>
        <w:autoSpaceDE w:val="0"/>
        <w:autoSpaceDN w:val="0"/>
        <w:adjustRightInd w:val="0"/>
        <w:jc w:val="both"/>
      </w:pPr>
      <w:r w:rsidRPr="005564FA">
        <w:t xml:space="preserve">Killustikalus kiilumismeetodil fr 32/63 </w:t>
      </w:r>
      <w:r w:rsidRPr="005564FA">
        <w:tab/>
      </w:r>
      <w:r w:rsidRPr="005564FA">
        <w:tab/>
      </w:r>
      <w:r w:rsidRPr="005564FA">
        <w:tab/>
      </w:r>
      <w:r w:rsidRPr="005564FA">
        <w:tab/>
      </w:r>
      <w:r w:rsidRPr="005564FA">
        <w:tab/>
        <w:t>h=20cm</w:t>
      </w:r>
    </w:p>
    <w:p w14:paraId="5EE556F5" w14:textId="3DD6E422" w:rsidR="001A7A10" w:rsidRPr="005564FA" w:rsidRDefault="001A7A10" w:rsidP="001A7A10">
      <w:pPr>
        <w:pStyle w:val="Loendilik"/>
        <w:numPr>
          <w:ilvl w:val="0"/>
          <w:numId w:val="26"/>
        </w:numPr>
        <w:suppressAutoHyphens w:val="0"/>
        <w:autoSpaceDE w:val="0"/>
        <w:autoSpaceDN w:val="0"/>
        <w:adjustRightInd w:val="0"/>
        <w:jc w:val="both"/>
      </w:pPr>
      <w:r w:rsidRPr="005564FA">
        <w:t>Geotekstiil (Deklareeritud tõmbetugevus MD/CMD ≥20 kN/m, 5,0 m lai)</w:t>
      </w:r>
    </w:p>
    <w:p w14:paraId="225C8C54" w14:textId="0AB297FB" w:rsidR="001A7A10" w:rsidRPr="005564FA" w:rsidRDefault="001A7A10" w:rsidP="001A7A10">
      <w:pPr>
        <w:pStyle w:val="Loendilik"/>
        <w:numPr>
          <w:ilvl w:val="0"/>
          <w:numId w:val="26"/>
        </w:numPr>
        <w:suppressAutoHyphens w:val="0"/>
        <w:autoSpaceDE w:val="0"/>
        <w:autoSpaceDN w:val="0"/>
        <w:adjustRightInd w:val="0"/>
        <w:jc w:val="both"/>
      </w:pPr>
      <w:r w:rsidRPr="005564FA">
        <w:t xml:space="preserve">Dreenkiht (dreenivus minimaalselt 1m/ööp) </w:t>
      </w:r>
      <w:r w:rsidRPr="005564FA">
        <w:tab/>
      </w:r>
      <w:r w:rsidRPr="005564FA">
        <w:tab/>
      </w:r>
      <w:r w:rsidRPr="005564FA">
        <w:tab/>
      </w:r>
      <w:r w:rsidRPr="005564FA">
        <w:tab/>
        <w:t>h=min20cm</w:t>
      </w:r>
    </w:p>
    <w:p w14:paraId="33CC3D09" w14:textId="67617F46" w:rsidR="001A7A10" w:rsidRPr="005564FA" w:rsidRDefault="001A7A10" w:rsidP="001A7A10">
      <w:pPr>
        <w:pStyle w:val="Loendilik"/>
        <w:numPr>
          <w:ilvl w:val="0"/>
          <w:numId w:val="26"/>
        </w:numPr>
        <w:suppressAutoHyphens w:val="0"/>
        <w:autoSpaceDE w:val="0"/>
        <w:autoSpaceDN w:val="0"/>
        <w:adjustRightInd w:val="0"/>
        <w:jc w:val="both"/>
      </w:pPr>
      <w:r w:rsidRPr="005564FA">
        <w:t>Aluspinnas – liiv</w:t>
      </w:r>
    </w:p>
    <w:p w14:paraId="55870BE9" w14:textId="20A233E2" w:rsidR="001A7A10" w:rsidRPr="005564FA" w:rsidRDefault="001A7A10" w:rsidP="001A7A10">
      <w:pPr>
        <w:suppressAutoHyphens w:val="0"/>
        <w:autoSpaceDE w:val="0"/>
        <w:autoSpaceDN w:val="0"/>
        <w:adjustRightInd w:val="0"/>
        <w:jc w:val="both"/>
      </w:pPr>
      <w:r w:rsidRPr="005564FA">
        <w:t>Juurdepääsutee kruus kate rajatakse järgmiselt:</w:t>
      </w:r>
    </w:p>
    <w:p w14:paraId="7A1204AA" w14:textId="15E0CC61" w:rsidR="00FD7AC8" w:rsidRPr="005564FA" w:rsidRDefault="00FD7AC8" w:rsidP="00FD7AC8">
      <w:pPr>
        <w:pStyle w:val="Loendilik"/>
        <w:numPr>
          <w:ilvl w:val="0"/>
          <w:numId w:val="6"/>
        </w:numPr>
        <w:suppressAutoHyphens w:val="0"/>
        <w:autoSpaceDE w:val="0"/>
        <w:autoSpaceDN w:val="0"/>
        <w:adjustRightInd w:val="0"/>
        <w:jc w:val="both"/>
      </w:pPr>
      <w:r w:rsidRPr="005564FA">
        <w:t>Purustatud kruuskate (</w:t>
      </w:r>
      <w:bookmarkStart w:id="15" w:name="_Hlk146875061"/>
      <w:r w:rsidRPr="005564FA">
        <w:t>fr 0/32 pos nr 6</w:t>
      </w:r>
      <w:bookmarkEnd w:id="15"/>
      <w:r w:rsidRPr="005564FA">
        <w:t xml:space="preserve">) </w:t>
      </w:r>
      <w:r w:rsidRPr="005564FA">
        <w:tab/>
      </w:r>
      <w:r w:rsidRPr="005564FA">
        <w:tab/>
      </w:r>
      <w:r w:rsidRPr="005564FA">
        <w:tab/>
      </w:r>
      <w:r w:rsidRPr="005564FA">
        <w:tab/>
      </w:r>
      <w:r w:rsidRPr="005564FA">
        <w:tab/>
        <w:t>h=12cm</w:t>
      </w:r>
    </w:p>
    <w:p w14:paraId="2049ECC3" w14:textId="5049C08C" w:rsidR="00FD7AC8" w:rsidRPr="005564FA" w:rsidRDefault="00FD7AC8" w:rsidP="00FD7AC8">
      <w:pPr>
        <w:pStyle w:val="Loendilik"/>
        <w:numPr>
          <w:ilvl w:val="0"/>
          <w:numId w:val="6"/>
        </w:numPr>
        <w:suppressAutoHyphens w:val="0"/>
        <w:autoSpaceDE w:val="0"/>
        <w:autoSpaceDN w:val="0"/>
        <w:adjustRightInd w:val="0"/>
        <w:jc w:val="both"/>
      </w:pPr>
      <w:r w:rsidRPr="005564FA">
        <w:t>Sorteeritud kruusalus (fr 0/</w:t>
      </w:r>
      <w:r w:rsidR="0084400A" w:rsidRPr="005564FA">
        <w:t>64</w:t>
      </w:r>
      <w:r w:rsidRPr="005564FA">
        <w:t xml:space="preserve"> pos nr </w:t>
      </w:r>
      <w:r w:rsidR="0084400A" w:rsidRPr="005564FA">
        <w:t>4</w:t>
      </w:r>
      <w:r w:rsidRPr="005564FA">
        <w:t xml:space="preserve">) </w:t>
      </w:r>
      <w:r w:rsidR="0084400A" w:rsidRPr="005564FA">
        <w:tab/>
      </w:r>
      <w:r w:rsidR="0084400A" w:rsidRPr="005564FA">
        <w:tab/>
      </w:r>
      <w:r w:rsidR="0084400A" w:rsidRPr="005564FA">
        <w:tab/>
      </w:r>
      <w:r w:rsidR="0084400A" w:rsidRPr="005564FA">
        <w:tab/>
      </w:r>
      <w:r w:rsidR="0084400A" w:rsidRPr="005564FA">
        <w:tab/>
      </w:r>
      <w:r w:rsidRPr="005564FA">
        <w:t>h=min20cm</w:t>
      </w:r>
    </w:p>
    <w:p w14:paraId="4F0CCA2F" w14:textId="1E52C928" w:rsidR="00FD7AC8" w:rsidRPr="005564FA" w:rsidRDefault="00FD7AC8" w:rsidP="00FD7AC8">
      <w:pPr>
        <w:pStyle w:val="Loendilik"/>
        <w:numPr>
          <w:ilvl w:val="0"/>
          <w:numId w:val="6"/>
        </w:numPr>
        <w:suppressAutoHyphens w:val="0"/>
        <w:autoSpaceDE w:val="0"/>
        <w:autoSpaceDN w:val="0"/>
        <w:adjustRightInd w:val="0"/>
        <w:jc w:val="both"/>
      </w:pPr>
      <w:r w:rsidRPr="005564FA">
        <w:t xml:space="preserve">Geotekstiil </w:t>
      </w:r>
      <w:bookmarkStart w:id="16" w:name="_Hlk147233534"/>
      <w:r w:rsidR="00C96D57" w:rsidRPr="005564FA">
        <w:t>(Deklareeritud tõmbetugevus MD/CMD ≥20 kN/m, 5,0 m lai)</w:t>
      </w:r>
      <w:bookmarkEnd w:id="16"/>
    </w:p>
    <w:p w14:paraId="38B542A5" w14:textId="2C8CCE4F" w:rsidR="00FD7AC8" w:rsidRPr="005564FA" w:rsidRDefault="00FD7AC8" w:rsidP="00FD7AC8">
      <w:pPr>
        <w:pStyle w:val="Loendilik"/>
        <w:numPr>
          <w:ilvl w:val="0"/>
          <w:numId w:val="6"/>
        </w:numPr>
        <w:suppressAutoHyphens w:val="0"/>
        <w:autoSpaceDE w:val="0"/>
        <w:autoSpaceDN w:val="0"/>
        <w:adjustRightInd w:val="0"/>
        <w:jc w:val="both"/>
      </w:pPr>
      <w:r w:rsidRPr="005564FA">
        <w:t xml:space="preserve">Täitepinnas (dreenivus minimaalselt 0,5m/ööp) </w:t>
      </w:r>
      <w:r w:rsidR="00C96D57" w:rsidRPr="005564FA">
        <w:tab/>
      </w:r>
      <w:r w:rsidR="00C96D57" w:rsidRPr="005564FA">
        <w:tab/>
      </w:r>
      <w:r w:rsidR="00C96D57" w:rsidRPr="005564FA">
        <w:tab/>
      </w:r>
      <w:r w:rsidR="00C96D57" w:rsidRPr="005564FA">
        <w:tab/>
      </w:r>
      <w:r w:rsidRPr="005564FA">
        <w:t>h=min20cm</w:t>
      </w:r>
    </w:p>
    <w:p w14:paraId="777175C9" w14:textId="0E199787" w:rsidR="006B7643" w:rsidRPr="005564FA" w:rsidRDefault="00FD7AC8" w:rsidP="00FD7AC8">
      <w:pPr>
        <w:pStyle w:val="Loendilik"/>
        <w:numPr>
          <w:ilvl w:val="0"/>
          <w:numId w:val="6"/>
        </w:numPr>
        <w:suppressAutoHyphens w:val="0"/>
        <w:autoSpaceDE w:val="0"/>
        <w:autoSpaceDN w:val="0"/>
        <w:adjustRightInd w:val="0"/>
        <w:jc w:val="both"/>
      </w:pPr>
      <w:r w:rsidRPr="005564FA">
        <w:t>Aluspinnas – liiv</w:t>
      </w:r>
      <w:r w:rsidR="00FF7F83">
        <w:t>, liivsavi</w:t>
      </w:r>
    </w:p>
    <w:p w14:paraId="118DC995" w14:textId="34AEB7BF" w:rsidR="00B8672A" w:rsidRDefault="00B8672A" w:rsidP="00B8672A">
      <w:pPr>
        <w:suppressAutoHyphens w:val="0"/>
        <w:autoSpaceDE w:val="0"/>
        <w:autoSpaceDN w:val="0"/>
        <w:adjustRightInd w:val="0"/>
        <w:jc w:val="both"/>
      </w:pPr>
      <w:r>
        <w:t xml:space="preserve">Ahepalo tee ristumiskohal on kohati külgkraavid. Mahasõidutee alla </w:t>
      </w:r>
      <w:r w:rsidR="00487F87">
        <w:t>rajatakse</w:t>
      </w:r>
      <w:r>
        <w:t xml:space="preserve"> uus Ø400mm plasttruup. Uued kraavid tuleb kaevata ja olemasolevad kraavid tuleb puhastada/süvistada vastavalt plaanilahenduses näidatud ulatuses.</w:t>
      </w:r>
    </w:p>
    <w:p w14:paraId="077B2197" w14:textId="22C16B81" w:rsidR="00B8672A" w:rsidRDefault="00B8672A" w:rsidP="00B8672A">
      <w:pPr>
        <w:suppressAutoHyphens w:val="0"/>
        <w:autoSpaceDE w:val="0"/>
        <w:autoSpaceDN w:val="0"/>
        <w:adjustRightInd w:val="0"/>
        <w:jc w:val="both"/>
      </w:pPr>
      <w:r>
        <w:lastRenderedPageBreak/>
        <w:t xml:space="preserve">Saarlase-Heibri tee ristumiskohal on kohati külgkraavid ja Ø500 betoontruup. Olemasolev mahasõidu Ø500 betoontruup on ettenähtud likvideerida. Mahasõidutee alla </w:t>
      </w:r>
      <w:r w:rsidR="00487F87">
        <w:t>rajatakse</w:t>
      </w:r>
      <w:r>
        <w:t xml:space="preserve"> uus Ø400mm plasttruup. Uued kraavid tuleb kaevata ja olemasolevad kraavid tuleb puhastada/süvistada vastavalt plaanilahenduses näidatud ulatuses. Kraavipõhi tuleb kindlustada jäme killustikuga h=15cm (Kraavide ja nõlvade kindlustamine, tüüp I).</w:t>
      </w:r>
    </w:p>
    <w:p w14:paraId="3118AB03" w14:textId="77777777" w:rsidR="00C21007" w:rsidRPr="00C20F30" w:rsidRDefault="00B8672A" w:rsidP="00B8672A">
      <w:pPr>
        <w:suppressAutoHyphens w:val="0"/>
        <w:autoSpaceDE w:val="0"/>
        <w:autoSpaceDN w:val="0"/>
        <w:adjustRightInd w:val="0"/>
        <w:jc w:val="both"/>
      </w:pPr>
      <w:r>
        <w:t xml:space="preserve">Trolla-Heibri tee ristumiskohal on kohati külgkraavid ja Ø500 betoontruup. Olemasolev mahasõidu Ø500 betoontruup on ettenähtud likvideerida. Mahasõidutee alla </w:t>
      </w:r>
      <w:r w:rsidR="00487F87">
        <w:t>rajatakse</w:t>
      </w:r>
      <w:r>
        <w:t xml:space="preserve"> uus Ø400mm plasttruup. Uued kraavid tuleb kaevata ja olemasolevad kraavid tuleb puhastada/süvistada vastavalt plaanilahenduses näidatud ulatuses. Kraavipõhi tuleb kindlustada </w:t>
      </w:r>
      <w:r w:rsidRPr="00C20F30">
        <w:t>jäme killustikuga h=15cm (Kraavide ja nõlvade kindlustamine, tüüp I).</w:t>
      </w:r>
      <w:r w:rsidR="002105C1" w:rsidRPr="00C20F30">
        <w:t xml:space="preserve"> </w:t>
      </w:r>
      <w:r w:rsidR="006B7643" w:rsidRPr="00C20F30">
        <w:t>Truubile ehitatakse kivisillu</w:t>
      </w:r>
      <w:r w:rsidR="00B316C8" w:rsidRPr="00C20F30">
        <w:t>ti</w:t>
      </w:r>
      <w:r w:rsidR="006B7643" w:rsidRPr="00C20F30">
        <w:t>sotsakud (tüüp KOK) vastavalt maaparanduses kasutatavatele tüüpjoonistele 2013 aastast. Truubi sisse- ja väljavoolud tuleb kindlustada munakivisillutisega, sisse ja väljavoolu kohal ka kraavi põhjad – antud tööd kuuluvad lahutamatu osana truupide ehituse juurde ning ei leia kajastamist eraldi mahtudes.</w:t>
      </w:r>
      <w:r w:rsidR="002105C1" w:rsidRPr="00C20F30">
        <w:t xml:space="preserve"> </w:t>
      </w:r>
    </w:p>
    <w:p w14:paraId="56C0A372" w14:textId="12725DBE" w:rsidR="006B7643" w:rsidRDefault="00C21007" w:rsidP="00B8672A">
      <w:pPr>
        <w:suppressAutoHyphens w:val="0"/>
        <w:autoSpaceDE w:val="0"/>
        <w:autoSpaceDN w:val="0"/>
        <w:adjustRightInd w:val="0"/>
        <w:jc w:val="both"/>
      </w:pPr>
      <w:r w:rsidRPr="00C20F30">
        <w:t xml:space="preserve">Marjamäe tee </w:t>
      </w:r>
      <w:r w:rsidR="00C20F30" w:rsidRPr="00C20F30">
        <w:t>o</w:t>
      </w:r>
      <w:r w:rsidR="002105C1" w:rsidRPr="00C20F30">
        <w:t>lemasolevad kraavid tuleb puhastada ja uued kraavid tuleb kaevata vastavalt plaanilahenduses näidatud ulatuses.</w:t>
      </w:r>
    </w:p>
    <w:p w14:paraId="7F407022" w14:textId="77777777" w:rsidR="002105C1" w:rsidRPr="002105C1" w:rsidRDefault="002105C1" w:rsidP="002105C1">
      <w:pPr>
        <w:suppressAutoHyphens w:val="0"/>
        <w:autoSpaceDE w:val="0"/>
        <w:autoSpaceDN w:val="0"/>
        <w:adjustRightInd w:val="0"/>
        <w:jc w:val="both"/>
      </w:pPr>
    </w:p>
    <w:p w14:paraId="374B225C" w14:textId="77777777" w:rsidR="006B7643" w:rsidRPr="00F94C75" w:rsidRDefault="006B7643" w:rsidP="006B7643">
      <w:pPr>
        <w:suppressAutoHyphens w:val="0"/>
        <w:autoSpaceDE w:val="0"/>
        <w:autoSpaceDN w:val="0"/>
        <w:adjustRightInd w:val="0"/>
        <w:jc w:val="both"/>
        <w:rPr>
          <w:bCs/>
        </w:rPr>
      </w:pPr>
      <w:r w:rsidRPr="00F94C75">
        <w:t>Ristumiskohtadele paigaldatakse liiklusmärgid nr 221 "Anna teed" komplekt koos eelteavitusmärgiga 221+811, liiklusmärk nr 644 "Tee nimetus" (2tk) ja liiklusmärk nr 341 "Massipiirang" komplekt koos lisateatetahvliga 891b "Välja arvatud RMK loal".</w:t>
      </w:r>
    </w:p>
    <w:p w14:paraId="2906F194" w14:textId="77777777" w:rsidR="006B7643" w:rsidRPr="00F94C75" w:rsidRDefault="006B7643" w:rsidP="006B7643">
      <w:pPr>
        <w:suppressAutoHyphens w:val="0"/>
        <w:autoSpaceDE w:val="0"/>
        <w:autoSpaceDN w:val="0"/>
        <w:adjustRightInd w:val="0"/>
        <w:jc w:val="both"/>
      </w:pPr>
    </w:p>
    <w:p w14:paraId="0A6E840D" w14:textId="77777777" w:rsidR="006B7643" w:rsidRPr="00F94C75" w:rsidRDefault="006B7643" w:rsidP="006B7643">
      <w:pPr>
        <w:suppressAutoHyphens w:val="0"/>
        <w:autoSpaceDE w:val="0"/>
        <w:autoSpaceDN w:val="0"/>
        <w:adjustRightInd w:val="0"/>
        <w:jc w:val="both"/>
      </w:pPr>
      <w:r w:rsidRPr="00F94C75">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p>
    <w:p w14:paraId="4CCC8C90" w14:textId="77777777" w:rsidR="006B7643" w:rsidRPr="00F94C75" w:rsidRDefault="006B7643" w:rsidP="006B7643">
      <w:pPr>
        <w:suppressAutoHyphens w:val="0"/>
        <w:autoSpaceDE w:val="0"/>
        <w:autoSpaceDN w:val="0"/>
        <w:adjustRightInd w:val="0"/>
        <w:jc w:val="both"/>
        <w:rPr>
          <w:lang w:eastAsia="et-EE"/>
        </w:rPr>
      </w:pPr>
    </w:p>
    <w:p w14:paraId="5E393FBC" w14:textId="77777777" w:rsidR="006B7643" w:rsidRPr="00F94C75" w:rsidRDefault="006B7643" w:rsidP="006B7643">
      <w:pPr>
        <w:suppressAutoHyphens w:val="0"/>
        <w:autoSpaceDE w:val="0"/>
        <w:autoSpaceDN w:val="0"/>
        <w:adjustRightInd w:val="0"/>
        <w:jc w:val="both"/>
        <w:rPr>
          <w:color w:val="FF0000"/>
          <w:u w:val="single"/>
          <w:lang w:eastAsia="et-EE"/>
        </w:rPr>
      </w:pPr>
      <w:bookmarkStart w:id="17" w:name="_Hlk88829334"/>
      <w:r w:rsidRPr="00F94C75">
        <w:rPr>
          <w:color w:val="FF0000"/>
          <w:u w:val="single"/>
          <w:lang w:eastAsia="et-EE"/>
        </w:rPr>
        <w:t>Hankes tehtud muudatused võrreldes projektiga:</w:t>
      </w:r>
    </w:p>
    <w:bookmarkEnd w:id="17"/>
    <w:p w14:paraId="554EFDD1" w14:textId="77777777" w:rsidR="006B7643" w:rsidRPr="00F94C75" w:rsidRDefault="006B7643" w:rsidP="006B7643">
      <w:pPr>
        <w:suppressAutoHyphens w:val="0"/>
        <w:autoSpaceDE w:val="0"/>
        <w:autoSpaceDN w:val="0"/>
        <w:adjustRightInd w:val="0"/>
        <w:jc w:val="both"/>
        <w:rPr>
          <w:color w:val="FF0000"/>
          <w:lang w:eastAsia="et-EE"/>
        </w:rPr>
      </w:pPr>
      <w:r w:rsidRPr="00F94C75">
        <w:rPr>
          <w:color w:val="FF0000"/>
          <w:lang w:eastAsia="et-EE"/>
        </w:rPr>
        <w:t>Ehituses kasutatakse erinevalt projektis toodud järgmisi erisusi:</w:t>
      </w:r>
    </w:p>
    <w:p w14:paraId="526C11B1" w14:textId="77777777" w:rsidR="006B7643" w:rsidRPr="00F94C75" w:rsidRDefault="006B7643" w:rsidP="006B7643">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8" w:name="_Hlk89865129"/>
      <w:r w:rsidRPr="00F94C75">
        <w:rPr>
          <w:color w:val="FF0000"/>
          <w:lang w:eastAsia="et-EE"/>
        </w:rPr>
        <w:t xml:space="preserve">Projektis toodud </w:t>
      </w:r>
      <w:bookmarkEnd w:id="18"/>
      <w:r w:rsidRPr="00F94C75">
        <w:rPr>
          <w:color w:val="FF0000"/>
          <w:lang w:eastAsia="et-EE"/>
        </w:rPr>
        <w:t>truubi otsakute ehitamisel, nõlvade kindlustamisel jm. võib kasutada ainult erosioonitõkke matti, mis koosneb 100% kookoskiududest (350 g/m</w:t>
      </w:r>
      <w:r w:rsidRPr="00F94C75">
        <w:rPr>
          <w:color w:val="FF0000"/>
          <w:vertAlign w:val="superscript"/>
          <w:lang w:eastAsia="et-EE"/>
        </w:rPr>
        <w:t>2</w:t>
      </w:r>
      <w:r w:rsidRPr="00F94C75">
        <w:rPr>
          <w:color w:val="FF0000"/>
          <w:lang w:eastAsia="et-EE"/>
        </w:rPr>
        <w:t xml:space="preserve">) ja mille siduselemendiks on jute nöör/võrk. Kasutatav erosioonitõkke matti peab koosnema 100% biolagunevast materjalist, mille eluiga on vähemalt 2 aastat. </w:t>
      </w:r>
      <w:r w:rsidRPr="00F94C75">
        <w:rPr>
          <w:b/>
          <w:bCs/>
          <w:color w:val="FF0000"/>
          <w:lang w:eastAsia="et-EE"/>
        </w:rPr>
        <w:t xml:space="preserve">Erosioonitõkke matid, mis sisaldavad </w:t>
      </w:r>
      <w:r w:rsidRPr="00F94C75">
        <w:rPr>
          <w:b/>
          <w:bCs/>
          <w:color w:val="FF0000"/>
          <w:u w:val="single"/>
          <w:lang w:eastAsia="et-EE"/>
        </w:rPr>
        <w:t>plastist sidusnööre/võrkusid on keelatud.</w:t>
      </w:r>
    </w:p>
    <w:p w14:paraId="16EF9A2E" w14:textId="77777777" w:rsidR="006B7643" w:rsidRPr="00F94C75" w:rsidRDefault="006B7643" w:rsidP="006B7643">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94C75">
        <w:rPr>
          <w:color w:val="FF0000"/>
          <w:lang w:eastAsia="et-EE"/>
        </w:rPr>
        <w:t>Otsakute ja nõlvade kindlustamisel võib kasutada hüdrokülvi, kuid see peab olema teostatud</w:t>
      </w:r>
      <w:r w:rsidRPr="00F94C75">
        <w:rPr>
          <w:b/>
          <w:bCs/>
          <w:color w:val="FF0000"/>
          <w:lang w:eastAsia="et-EE"/>
        </w:rPr>
        <w:t xml:space="preserve"> </w:t>
      </w:r>
      <w:r w:rsidRPr="00F94C75">
        <w:rPr>
          <w:b/>
          <w:bCs/>
          <w:color w:val="FF0000"/>
          <w:u w:val="single"/>
          <w:lang w:eastAsia="et-EE"/>
        </w:rPr>
        <w:t>50 päeva</w:t>
      </w:r>
      <w:r w:rsidRPr="00F94C75">
        <w:rPr>
          <w:b/>
          <w:bCs/>
          <w:color w:val="FF0000"/>
          <w:lang w:eastAsia="et-EE"/>
        </w:rPr>
        <w:t xml:space="preserve"> </w:t>
      </w:r>
      <w:r w:rsidRPr="00F94C75">
        <w:rPr>
          <w:color w:val="FF0000"/>
          <w:lang w:eastAsia="et-EE"/>
        </w:rPr>
        <w:t>enne ehituse lõpptähtaega ja ehituse üle andes peab otsakul/kindlustusel</w:t>
      </w:r>
      <w:r w:rsidRPr="00F94C75">
        <w:rPr>
          <w:b/>
          <w:bCs/>
          <w:color w:val="FF0000"/>
          <w:lang w:eastAsia="et-EE"/>
        </w:rPr>
        <w:t xml:space="preserve"> </w:t>
      </w:r>
      <w:r w:rsidRPr="00F94C75">
        <w:rPr>
          <w:b/>
          <w:bCs/>
          <w:color w:val="FF0000"/>
          <w:u w:val="single"/>
          <w:lang w:eastAsia="et-EE"/>
        </w:rPr>
        <w:t>kasvama ühtlane elujõuline haljastus.</w:t>
      </w:r>
    </w:p>
    <w:p w14:paraId="00FA9940" w14:textId="77777777" w:rsidR="006B7643" w:rsidRPr="00A36069" w:rsidRDefault="006B7643" w:rsidP="006B7643">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94C75">
        <w:rPr>
          <w:color w:val="FF0000"/>
          <w:lang w:eastAsia="et-EE"/>
        </w:rPr>
        <w:t xml:space="preserve">Projektis toodud truubi otsakute ja kivikindlustuste ehitamisel </w:t>
      </w:r>
      <w:r w:rsidRPr="00F94C75">
        <w:rPr>
          <w:b/>
          <w:bCs/>
          <w:color w:val="FF0000"/>
          <w:u w:val="single"/>
          <w:lang w:eastAsia="et-EE"/>
        </w:rPr>
        <w:t>on keelatud geotekstiilide kasutamine</w:t>
      </w:r>
      <w:r w:rsidRPr="00F94C75">
        <w:rPr>
          <w:color w:val="FF0000"/>
          <w:lang w:eastAsia="et-EE"/>
        </w:rPr>
        <w:t xml:space="preserve"> kivikindlustuste kivide all.</w:t>
      </w:r>
    </w:p>
    <w:p w14:paraId="18E58D9E" w14:textId="77777777" w:rsidR="007715FE" w:rsidRPr="003B4012" w:rsidRDefault="007715FE" w:rsidP="007715FE">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3B4012">
        <w:rPr>
          <w:color w:val="FF0000"/>
          <w:lang w:eastAsia="et-EE"/>
        </w:rPr>
        <w:t>Projektis toodud teealuse (kruus fr 0/63 mm (Pos 3))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7715FE" w:rsidRPr="003B4012" w14:paraId="2FA7BC94" w14:textId="77777777" w:rsidTr="003805AD">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69C0C" w14:textId="77777777" w:rsidR="007715FE" w:rsidRPr="003B4012" w:rsidRDefault="007715FE" w:rsidP="003805AD">
            <w:pPr>
              <w:suppressAutoHyphens w:val="0"/>
              <w:jc w:val="center"/>
              <w:rPr>
                <w:color w:val="FF0000"/>
                <w:lang w:eastAsia="et-EE"/>
              </w:rPr>
            </w:pPr>
            <w:r w:rsidRPr="003B4012">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164D544D" w14:textId="77777777" w:rsidR="007715FE" w:rsidRPr="003B4012" w:rsidRDefault="007715FE" w:rsidP="003805AD">
            <w:pPr>
              <w:suppressAutoHyphens w:val="0"/>
              <w:jc w:val="center"/>
              <w:rPr>
                <w:color w:val="FF0000"/>
                <w:lang w:eastAsia="et-EE"/>
              </w:rPr>
            </w:pPr>
            <w:r w:rsidRPr="003B4012">
              <w:rPr>
                <w:color w:val="FF0000"/>
                <w:lang w:eastAsia="et-EE"/>
              </w:rPr>
              <w:t>Sõela ava, mm</w:t>
            </w:r>
          </w:p>
        </w:tc>
      </w:tr>
      <w:tr w:rsidR="007715FE" w:rsidRPr="003B4012" w14:paraId="70291CE3" w14:textId="77777777" w:rsidTr="003805AD">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0FA52DB" w14:textId="77777777" w:rsidR="007715FE" w:rsidRPr="003B4012" w:rsidRDefault="007715FE" w:rsidP="003805AD">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2E497446" w14:textId="77777777" w:rsidR="007715FE" w:rsidRPr="003B4012" w:rsidRDefault="007715FE" w:rsidP="003805AD">
            <w:pPr>
              <w:suppressAutoHyphens w:val="0"/>
              <w:jc w:val="center"/>
              <w:rPr>
                <w:color w:val="FF0000"/>
                <w:lang w:eastAsia="et-EE"/>
              </w:rPr>
            </w:pPr>
            <w:r w:rsidRPr="003B4012">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52FE7DAA" w14:textId="77777777" w:rsidR="007715FE" w:rsidRPr="003B4012" w:rsidRDefault="007715FE" w:rsidP="003805AD">
            <w:pPr>
              <w:suppressAutoHyphens w:val="0"/>
              <w:jc w:val="center"/>
              <w:rPr>
                <w:color w:val="FF0000"/>
                <w:lang w:eastAsia="et-EE"/>
              </w:rPr>
            </w:pPr>
            <w:r w:rsidRPr="003B4012">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0827D39B" w14:textId="77777777" w:rsidR="007715FE" w:rsidRPr="003B4012" w:rsidRDefault="007715FE" w:rsidP="003805AD">
            <w:pPr>
              <w:suppressAutoHyphens w:val="0"/>
              <w:jc w:val="center"/>
              <w:rPr>
                <w:color w:val="FF0000"/>
                <w:lang w:eastAsia="et-EE"/>
              </w:rPr>
            </w:pPr>
            <w:r w:rsidRPr="003B4012">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7AED838C" w14:textId="77777777" w:rsidR="007715FE" w:rsidRPr="003B4012" w:rsidRDefault="007715FE" w:rsidP="003805AD">
            <w:pPr>
              <w:suppressAutoHyphens w:val="0"/>
              <w:jc w:val="center"/>
              <w:rPr>
                <w:color w:val="FF0000"/>
                <w:lang w:eastAsia="et-EE"/>
              </w:rPr>
            </w:pPr>
            <w:r w:rsidRPr="003B4012">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4DC9271" w14:textId="77777777" w:rsidR="007715FE" w:rsidRPr="003B4012" w:rsidRDefault="007715FE" w:rsidP="003805AD">
            <w:pPr>
              <w:suppressAutoHyphens w:val="0"/>
              <w:jc w:val="center"/>
              <w:rPr>
                <w:color w:val="FF0000"/>
                <w:lang w:eastAsia="et-EE"/>
              </w:rPr>
            </w:pPr>
            <w:r w:rsidRPr="003B4012">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1CEAA0D7" w14:textId="77777777" w:rsidR="007715FE" w:rsidRPr="003B4012" w:rsidRDefault="007715FE" w:rsidP="003805AD">
            <w:pPr>
              <w:suppressAutoHyphens w:val="0"/>
              <w:jc w:val="center"/>
              <w:rPr>
                <w:color w:val="FF0000"/>
                <w:lang w:eastAsia="et-EE"/>
              </w:rPr>
            </w:pPr>
            <w:r w:rsidRPr="003B4012">
              <w:rPr>
                <w:color w:val="FF0000"/>
                <w:lang w:eastAsia="et-EE"/>
              </w:rPr>
              <w:t>31,5</w:t>
            </w:r>
          </w:p>
        </w:tc>
      </w:tr>
      <w:tr w:rsidR="007715FE" w:rsidRPr="003B4012" w14:paraId="19B51C4C" w14:textId="77777777" w:rsidTr="003805AD">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744626EC" w14:textId="77777777" w:rsidR="007715FE" w:rsidRPr="003B4012" w:rsidRDefault="007715FE" w:rsidP="003805AD">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425032AE" w14:textId="77777777" w:rsidR="007715FE" w:rsidRPr="003B4012" w:rsidRDefault="007715FE" w:rsidP="003805AD">
            <w:pPr>
              <w:suppressAutoHyphens w:val="0"/>
              <w:jc w:val="center"/>
              <w:rPr>
                <w:color w:val="FF0000"/>
                <w:lang w:eastAsia="et-EE"/>
              </w:rPr>
            </w:pPr>
            <w:r w:rsidRPr="003B4012">
              <w:rPr>
                <w:color w:val="FF0000"/>
                <w:lang w:eastAsia="et-EE"/>
              </w:rPr>
              <w:t>Hälve sõelal, massi-%</w:t>
            </w:r>
          </w:p>
        </w:tc>
      </w:tr>
      <w:tr w:rsidR="007715FE" w:rsidRPr="00163626" w14:paraId="244D1173" w14:textId="77777777" w:rsidTr="003805AD">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40B5657" w14:textId="77777777" w:rsidR="007715FE" w:rsidRPr="003B4012" w:rsidRDefault="007715FE" w:rsidP="003805AD">
            <w:pPr>
              <w:suppressAutoHyphens w:val="0"/>
              <w:rPr>
                <w:color w:val="FF0000"/>
                <w:lang w:eastAsia="et-EE"/>
              </w:rPr>
            </w:pPr>
            <w:r w:rsidRPr="003B4012">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51FC336D" w14:textId="77777777" w:rsidR="007715FE" w:rsidRPr="003B4012" w:rsidRDefault="007715FE" w:rsidP="003805AD">
            <w:pPr>
              <w:suppressAutoHyphens w:val="0"/>
              <w:jc w:val="center"/>
              <w:rPr>
                <w:color w:val="FF0000"/>
                <w:lang w:eastAsia="et-EE"/>
              </w:rPr>
            </w:pPr>
            <w:r w:rsidRPr="003B4012">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34DC50C" w14:textId="77777777" w:rsidR="007715FE" w:rsidRPr="003B4012" w:rsidRDefault="007715FE" w:rsidP="003805AD">
            <w:pPr>
              <w:suppressAutoHyphens w:val="0"/>
              <w:jc w:val="center"/>
              <w:rPr>
                <w:color w:val="FF0000"/>
                <w:lang w:eastAsia="et-EE"/>
              </w:rPr>
            </w:pPr>
            <w:r w:rsidRPr="003B4012">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698D3F23" w14:textId="77777777" w:rsidR="007715FE" w:rsidRPr="003B4012" w:rsidRDefault="007715FE" w:rsidP="003805AD">
            <w:pPr>
              <w:suppressAutoHyphens w:val="0"/>
              <w:jc w:val="center"/>
              <w:rPr>
                <w:color w:val="FF0000"/>
                <w:lang w:eastAsia="et-EE"/>
              </w:rPr>
            </w:pPr>
            <w:r w:rsidRPr="003B4012">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ABC237D" w14:textId="77777777" w:rsidR="007715FE" w:rsidRPr="003B4012" w:rsidRDefault="007715FE" w:rsidP="003805AD">
            <w:pPr>
              <w:suppressAutoHyphens w:val="0"/>
              <w:jc w:val="center"/>
              <w:rPr>
                <w:color w:val="FF0000"/>
                <w:lang w:eastAsia="et-EE"/>
              </w:rPr>
            </w:pPr>
            <w:r w:rsidRPr="003B4012">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4EAA6354" w14:textId="77777777" w:rsidR="007715FE" w:rsidRPr="003B4012" w:rsidRDefault="007715FE" w:rsidP="003805AD">
            <w:pPr>
              <w:suppressAutoHyphens w:val="0"/>
              <w:jc w:val="center"/>
              <w:rPr>
                <w:color w:val="FF0000"/>
                <w:lang w:eastAsia="et-EE"/>
              </w:rPr>
            </w:pPr>
            <w:r w:rsidRPr="003B4012">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9B15D16" w14:textId="77777777" w:rsidR="007715FE" w:rsidRPr="00163626" w:rsidRDefault="007715FE" w:rsidP="003805AD">
            <w:pPr>
              <w:suppressAutoHyphens w:val="0"/>
              <w:jc w:val="center"/>
              <w:rPr>
                <w:color w:val="FF0000"/>
                <w:lang w:eastAsia="et-EE"/>
              </w:rPr>
            </w:pPr>
            <w:r w:rsidRPr="003B4012">
              <w:rPr>
                <w:color w:val="FF0000"/>
                <w:lang w:eastAsia="et-EE"/>
              </w:rPr>
              <w:t>+/-8</w:t>
            </w:r>
          </w:p>
        </w:tc>
      </w:tr>
    </w:tbl>
    <w:p w14:paraId="54D6344B" w14:textId="77777777" w:rsidR="00442374" w:rsidRPr="00970CD0" w:rsidRDefault="00442374" w:rsidP="00A67AE4">
      <w:pPr>
        <w:suppressAutoHyphens w:val="0"/>
        <w:autoSpaceDE w:val="0"/>
        <w:autoSpaceDN w:val="0"/>
        <w:adjustRightInd w:val="0"/>
        <w:jc w:val="both"/>
        <w:rPr>
          <w:lang w:eastAsia="et-EE"/>
        </w:rPr>
      </w:pPr>
    </w:p>
    <w:p w14:paraId="7A7164A9" w14:textId="73372D42" w:rsidR="005E2201" w:rsidRPr="00357013" w:rsidRDefault="005E2201" w:rsidP="008D0A7B">
      <w:pPr>
        <w:jc w:val="both"/>
      </w:pPr>
      <w:r w:rsidRPr="00970CD0">
        <w:lastRenderedPageBreak/>
        <w:t xml:space="preserve">Töö </w:t>
      </w:r>
      <w:r w:rsidR="00680CF2" w:rsidRPr="00970CD0">
        <w:t>teh</w:t>
      </w:r>
      <w:r w:rsidR="00773151" w:rsidRPr="00970CD0">
        <w:t>n</w:t>
      </w:r>
      <w:r w:rsidR="00680CF2" w:rsidRPr="00970CD0">
        <w:t xml:space="preserve">iliseks </w:t>
      </w:r>
      <w:r w:rsidRPr="00970CD0">
        <w:t xml:space="preserve">aluseks on </w:t>
      </w:r>
      <w:r w:rsidR="007A7B8E">
        <w:rPr>
          <w:b/>
          <w:bCs/>
        </w:rPr>
        <w:t>Laanekraav OÜ</w:t>
      </w:r>
      <w:r w:rsidR="003A0BFF" w:rsidRPr="007D478A">
        <w:t xml:space="preserve"> poolt koostatud</w:t>
      </w:r>
      <w:r w:rsidR="003A0BFF">
        <w:t xml:space="preserve"> „</w:t>
      </w:r>
      <w:r w:rsidR="007A7B8E">
        <w:t>Heibri</w:t>
      </w:r>
      <w:r w:rsidR="00A37800">
        <w:t xml:space="preserve"> </w:t>
      </w:r>
      <w:r w:rsidR="003A0BFF" w:rsidRPr="006816C2">
        <w:t xml:space="preserve">teede </w:t>
      </w:r>
      <w:r w:rsidR="003A0BFF" w:rsidRPr="00054443">
        <w:t>rekonstrueerimi</w:t>
      </w:r>
      <w:r w:rsidR="003A0BFF">
        <w:t>s</w:t>
      </w:r>
      <w:r w:rsidR="003A0BFF" w:rsidRPr="00054443">
        <w:t>e</w:t>
      </w:r>
      <w:r w:rsidR="003A0BFF">
        <w:t xml:space="preserve"> ja </w:t>
      </w:r>
      <w:r w:rsidR="003A0BFF" w:rsidRPr="006816C2">
        <w:t>ehitami</w:t>
      </w:r>
      <w:r w:rsidR="003A0BFF">
        <w:t>s</w:t>
      </w:r>
      <w:r w:rsidR="003A0BFF" w:rsidRPr="006816C2">
        <w:t>e</w:t>
      </w:r>
      <w:r w:rsidR="003A0BFF">
        <w:t xml:space="preserve"> projekt</w:t>
      </w:r>
      <w:r w:rsidR="003A0BFF" w:rsidRPr="004E2589">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2BFD2671" w:rsidR="005E2201" w:rsidRPr="002E4E98" w:rsidRDefault="005E2201" w:rsidP="00A445AE">
      <w:pPr>
        <w:jc w:val="both"/>
        <w:rPr>
          <w:color w:val="000000"/>
        </w:rPr>
      </w:pPr>
      <w:r w:rsidRPr="002E4E98">
        <w:rPr>
          <w:color w:val="000000"/>
        </w:rPr>
        <w:t xml:space="preserve">Objektiga on võimalik tutvuda: metsaparandaja </w:t>
      </w:r>
      <w:r w:rsidR="000B2CF2" w:rsidRPr="000F4802">
        <w:t xml:space="preserve">Meris Süsta, tel: 5064594, e-mail: </w:t>
      </w:r>
      <w:hyperlink r:id="rId10" w:history="1">
        <w:r w:rsidR="000B2CF2" w:rsidRPr="000F4802">
          <w:rPr>
            <w:rStyle w:val="Hperlink"/>
          </w:rPr>
          <w:t>meris.susta@rmk.ee</w:t>
        </w:r>
      </w:hyperlink>
      <w:r w:rsidR="00DB1C8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lastRenderedPageBreak/>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0FC04DD3" w14:textId="56FC3CDB" w:rsidR="00503549" w:rsidRDefault="00617BE4" w:rsidP="00617BE4">
      <w:pPr>
        <w:tabs>
          <w:tab w:val="left" w:pos="567"/>
        </w:tabs>
        <w:jc w:val="both"/>
      </w:pPr>
      <w:r>
        <w:t>7.2.</w:t>
      </w:r>
      <w:r>
        <w:tab/>
        <w:t>Hankija hindab pakkumusi lähtuvalt nende maksumusest</w:t>
      </w:r>
      <w:r w:rsidR="00884F64">
        <w:t xml:space="preserve">. </w:t>
      </w:r>
      <w:r w:rsidR="00503549" w:rsidRPr="00503549">
        <w:t>Madalaima väärtusega pakkumus saab maksimaalse arvu punkte. Teised pakkumused saavad punkte arvutades valemiga: "osakaal" - ("pakkumuse väärtus" - madalaim väärtus") / "suurim väärtus" * "osakaal".</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lastRenderedPageBreak/>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C608CA">
      <w:headerReference w:type="default" r:id="rId11"/>
      <w:footnotePr>
        <w:pos w:val="beneathText"/>
        <w:numFmt w:val="chicago"/>
      </w:footnotePr>
      <w:pgSz w:w="11905" w:h="16837"/>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77C09" w14:textId="77777777" w:rsidR="005F70C4" w:rsidRDefault="005F70C4">
      <w:r>
        <w:separator/>
      </w:r>
    </w:p>
  </w:endnote>
  <w:endnote w:type="continuationSeparator" w:id="0">
    <w:p w14:paraId="299894E3" w14:textId="77777777" w:rsidR="005F70C4" w:rsidRDefault="005F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F47D8" w14:textId="77777777" w:rsidR="005F70C4" w:rsidRDefault="005F70C4">
      <w:r>
        <w:separator/>
      </w:r>
    </w:p>
  </w:footnote>
  <w:footnote w:type="continuationSeparator" w:id="0">
    <w:p w14:paraId="4DECC48B" w14:textId="77777777" w:rsidR="005F70C4" w:rsidRDefault="005F70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258084BE" w:rsidR="00E15B6A" w:rsidRPr="00DB67AA" w:rsidRDefault="00E678E8" w:rsidP="00E678E8">
    <w:pPr>
      <w:rPr>
        <w:bCs/>
        <w:i/>
      </w:rPr>
    </w:pPr>
    <w:r w:rsidRPr="00E678E8">
      <w:rPr>
        <w:bCs/>
        <w:i/>
      </w:rPr>
      <w:t>Heibri teede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86" w:hanging="360"/>
      </w:pPr>
      <w:rPr>
        <w:rFonts w:ascii="Symbol" w:hAnsi="Symbol" w:hint="default"/>
      </w:rPr>
    </w:lvl>
    <w:lvl w:ilvl="1" w:tplc="1AD0FC4E">
      <w:numFmt w:val="bullet"/>
      <w:lvlText w:val="•"/>
      <w:lvlJc w:val="left"/>
      <w:pPr>
        <w:ind w:left="1506" w:hanging="360"/>
      </w:pPr>
      <w:rPr>
        <w:rFonts w:ascii="Times New Roman" w:eastAsia="Times New Roman" w:hAnsi="Times New Roman" w:cs="Times New Roman"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9" w15:restartNumberingAfterBreak="0">
    <w:nsid w:val="1C255FDD"/>
    <w:multiLevelType w:val="hybridMultilevel"/>
    <w:tmpl w:val="D8E8C7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314265F9"/>
    <w:multiLevelType w:val="hybridMultilevel"/>
    <w:tmpl w:val="95EAC5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D9E27E1"/>
    <w:multiLevelType w:val="hybridMultilevel"/>
    <w:tmpl w:val="F2E4D17C"/>
    <w:lvl w:ilvl="0" w:tplc="E1EE11F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231373"/>
    <w:multiLevelType w:val="hybridMultilevel"/>
    <w:tmpl w:val="C2525734"/>
    <w:lvl w:ilvl="0" w:tplc="B58A110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92F2B2D"/>
    <w:multiLevelType w:val="hybridMultilevel"/>
    <w:tmpl w:val="263AE28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B814B62"/>
    <w:multiLevelType w:val="hybridMultilevel"/>
    <w:tmpl w:val="52F87C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9"/>
  </w:num>
  <w:num w:numId="4" w16cid:durableId="288512512">
    <w:abstractNumId w:val="20"/>
  </w:num>
  <w:num w:numId="5" w16cid:durableId="358094909">
    <w:abstractNumId w:val="6"/>
  </w:num>
  <w:num w:numId="6" w16cid:durableId="1004746632">
    <w:abstractNumId w:val="8"/>
  </w:num>
  <w:num w:numId="7" w16cid:durableId="101993393">
    <w:abstractNumId w:val="26"/>
  </w:num>
  <w:num w:numId="8" w16cid:durableId="2040811496">
    <w:abstractNumId w:val="12"/>
  </w:num>
  <w:num w:numId="9" w16cid:durableId="1753619410">
    <w:abstractNumId w:val="25"/>
  </w:num>
  <w:num w:numId="10" w16cid:durableId="1362583618">
    <w:abstractNumId w:val="7"/>
  </w:num>
  <w:num w:numId="11" w16cid:durableId="1069689841">
    <w:abstractNumId w:val="27"/>
  </w:num>
  <w:num w:numId="12" w16cid:durableId="439836798">
    <w:abstractNumId w:val="4"/>
  </w:num>
  <w:num w:numId="13" w16cid:durableId="327172847">
    <w:abstractNumId w:val="5"/>
  </w:num>
  <w:num w:numId="14" w16cid:durableId="1574198072">
    <w:abstractNumId w:val="17"/>
  </w:num>
  <w:num w:numId="15" w16cid:durableId="196504387">
    <w:abstractNumId w:val="16"/>
  </w:num>
  <w:num w:numId="16" w16cid:durableId="574244910">
    <w:abstractNumId w:val="22"/>
  </w:num>
  <w:num w:numId="17" w16cid:durableId="2131779209">
    <w:abstractNumId w:val="23"/>
  </w:num>
  <w:num w:numId="18" w16cid:durableId="1771395342">
    <w:abstractNumId w:val="14"/>
  </w:num>
  <w:num w:numId="19" w16cid:durableId="921915345">
    <w:abstractNumId w:val="13"/>
  </w:num>
  <w:num w:numId="20" w16cid:durableId="2012752115">
    <w:abstractNumId w:val="10"/>
  </w:num>
  <w:num w:numId="21" w16cid:durableId="1558861565">
    <w:abstractNumId w:val="24"/>
  </w:num>
  <w:num w:numId="22" w16cid:durableId="2025545743">
    <w:abstractNumId w:val="18"/>
  </w:num>
  <w:num w:numId="23" w16cid:durableId="557327609">
    <w:abstractNumId w:val="21"/>
  </w:num>
  <w:num w:numId="24" w16cid:durableId="1294482583">
    <w:abstractNumId w:val="9"/>
  </w:num>
  <w:num w:numId="25" w16cid:durableId="1736194728">
    <w:abstractNumId w:val="15"/>
  </w:num>
  <w:num w:numId="26" w16cid:durableId="162249496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683E"/>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47C0D"/>
    <w:rsid w:val="00050406"/>
    <w:rsid w:val="00050CBF"/>
    <w:rsid w:val="000515ED"/>
    <w:rsid w:val="00053864"/>
    <w:rsid w:val="00053924"/>
    <w:rsid w:val="00053B6E"/>
    <w:rsid w:val="00054748"/>
    <w:rsid w:val="00055795"/>
    <w:rsid w:val="00055844"/>
    <w:rsid w:val="00060F78"/>
    <w:rsid w:val="000617E7"/>
    <w:rsid w:val="00062902"/>
    <w:rsid w:val="00062E81"/>
    <w:rsid w:val="0006399A"/>
    <w:rsid w:val="00063C5E"/>
    <w:rsid w:val="00064C7C"/>
    <w:rsid w:val="000659BB"/>
    <w:rsid w:val="00066966"/>
    <w:rsid w:val="0006764D"/>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06F3"/>
    <w:rsid w:val="000A1027"/>
    <w:rsid w:val="000A26B1"/>
    <w:rsid w:val="000A270C"/>
    <w:rsid w:val="000A2CAB"/>
    <w:rsid w:val="000A4185"/>
    <w:rsid w:val="000A56D7"/>
    <w:rsid w:val="000A57BB"/>
    <w:rsid w:val="000A68E5"/>
    <w:rsid w:val="000A6B4D"/>
    <w:rsid w:val="000B1AAA"/>
    <w:rsid w:val="000B2163"/>
    <w:rsid w:val="000B2C66"/>
    <w:rsid w:val="000B2CF2"/>
    <w:rsid w:val="000B4524"/>
    <w:rsid w:val="000B467C"/>
    <w:rsid w:val="000B48A2"/>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70C"/>
    <w:rsid w:val="000D6ACB"/>
    <w:rsid w:val="000D7567"/>
    <w:rsid w:val="000E0366"/>
    <w:rsid w:val="000E0D03"/>
    <w:rsid w:val="000E0D3F"/>
    <w:rsid w:val="000E0DFA"/>
    <w:rsid w:val="000E0FC7"/>
    <w:rsid w:val="000E129C"/>
    <w:rsid w:val="000E2233"/>
    <w:rsid w:val="000E2C15"/>
    <w:rsid w:val="000E2E51"/>
    <w:rsid w:val="000E4CD7"/>
    <w:rsid w:val="000E5514"/>
    <w:rsid w:val="000E5532"/>
    <w:rsid w:val="000E62E9"/>
    <w:rsid w:val="000E6E7C"/>
    <w:rsid w:val="000E70FE"/>
    <w:rsid w:val="000E71D8"/>
    <w:rsid w:val="000E773A"/>
    <w:rsid w:val="000E782E"/>
    <w:rsid w:val="000F10A4"/>
    <w:rsid w:val="000F1448"/>
    <w:rsid w:val="000F1872"/>
    <w:rsid w:val="000F26B4"/>
    <w:rsid w:val="000F2C9D"/>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0D1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508C2"/>
    <w:rsid w:val="00151850"/>
    <w:rsid w:val="00151F23"/>
    <w:rsid w:val="0015262E"/>
    <w:rsid w:val="00153E72"/>
    <w:rsid w:val="0015411C"/>
    <w:rsid w:val="0015716A"/>
    <w:rsid w:val="0015775D"/>
    <w:rsid w:val="00157D3E"/>
    <w:rsid w:val="001604E2"/>
    <w:rsid w:val="00162BF4"/>
    <w:rsid w:val="00163626"/>
    <w:rsid w:val="00163916"/>
    <w:rsid w:val="00163DBC"/>
    <w:rsid w:val="00163E8A"/>
    <w:rsid w:val="001647E3"/>
    <w:rsid w:val="00164C75"/>
    <w:rsid w:val="00164D12"/>
    <w:rsid w:val="00164FE0"/>
    <w:rsid w:val="001656A7"/>
    <w:rsid w:val="00165F04"/>
    <w:rsid w:val="001661B2"/>
    <w:rsid w:val="00166A29"/>
    <w:rsid w:val="00166A8C"/>
    <w:rsid w:val="00167B33"/>
    <w:rsid w:val="00170D03"/>
    <w:rsid w:val="00172102"/>
    <w:rsid w:val="0017224A"/>
    <w:rsid w:val="00172D6C"/>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28B4"/>
    <w:rsid w:val="00183275"/>
    <w:rsid w:val="001840C5"/>
    <w:rsid w:val="001842F4"/>
    <w:rsid w:val="00184DCA"/>
    <w:rsid w:val="00186A9E"/>
    <w:rsid w:val="00186BED"/>
    <w:rsid w:val="0018716B"/>
    <w:rsid w:val="001909CE"/>
    <w:rsid w:val="00192CCF"/>
    <w:rsid w:val="0019393A"/>
    <w:rsid w:val="00194892"/>
    <w:rsid w:val="00196020"/>
    <w:rsid w:val="001976E1"/>
    <w:rsid w:val="00197A0E"/>
    <w:rsid w:val="001A0251"/>
    <w:rsid w:val="001A07D2"/>
    <w:rsid w:val="001A12D3"/>
    <w:rsid w:val="001A1BB4"/>
    <w:rsid w:val="001A2315"/>
    <w:rsid w:val="001A3DA7"/>
    <w:rsid w:val="001A4261"/>
    <w:rsid w:val="001A4613"/>
    <w:rsid w:val="001A4656"/>
    <w:rsid w:val="001A48A4"/>
    <w:rsid w:val="001A4B01"/>
    <w:rsid w:val="001A4D54"/>
    <w:rsid w:val="001A649F"/>
    <w:rsid w:val="001A7A10"/>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C6"/>
    <w:rsid w:val="001E1DB8"/>
    <w:rsid w:val="001E22CC"/>
    <w:rsid w:val="001E495F"/>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0EFB"/>
    <w:rsid w:val="0020103B"/>
    <w:rsid w:val="002011A6"/>
    <w:rsid w:val="0020255A"/>
    <w:rsid w:val="00203767"/>
    <w:rsid w:val="00203E5D"/>
    <w:rsid w:val="00204B03"/>
    <w:rsid w:val="0020608E"/>
    <w:rsid w:val="00206576"/>
    <w:rsid w:val="002067D1"/>
    <w:rsid w:val="002073BB"/>
    <w:rsid w:val="002105C1"/>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51A1"/>
    <w:rsid w:val="00226667"/>
    <w:rsid w:val="00226B7A"/>
    <w:rsid w:val="00227241"/>
    <w:rsid w:val="00227F44"/>
    <w:rsid w:val="00230147"/>
    <w:rsid w:val="00230392"/>
    <w:rsid w:val="002303B3"/>
    <w:rsid w:val="002323A7"/>
    <w:rsid w:val="00233297"/>
    <w:rsid w:val="00233438"/>
    <w:rsid w:val="00233D9C"/>
    <w:rsid w:val="00235B7A"/>
    <w:rsid w:val="002364D1"/>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72E8"/>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57"/>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3F23"/>
    <w:rsid w:val="002A4798"/>
    <w:rsid w:val="002A4FDD"/>
    <w:rsid w:val="002A694F"/>
    <w:rsid w:val="002A7986"/>
    <w:rsid w:val="002A7C86"/>
    <w:rsid w:val="002B1E68"/>
    <w:rsid w:val="002B22A0"/>
    <w:rsid w:val="002B3336"/>
    <w:rsid w:val="002B4207"/>
    <w:rsid w:val="002B4569"/>
    <w:rsid w:val="002B5018"/>
    <w:rsid w:val="002B58D1"/>
    <w:rsid w:val="002B592B"/>
    <w:rsid w:val="002B5FE7"/>
    <w:rsid w:val="002B612E"/>
    <w:rsid w:val="002B64AE"/>
    <w:rsid w:val="002B78AA"/>
    <w:rsid w:val="002C1F33"/>
    <w:rsid w:val="002C207D"/>
    <w:rsid w:val="002C216F"/>
    <w:rsid w:val="002C2B26"/>
    <w:rsid w:val="002C2E8B"/>
    <w:rsid w:val="002C30EC"/>
    <w:rsid w:val="002C3271"/>
    <w:rsid w:val="002C63EA"/>
    <w:rsid w:val="002C68CC"/>
    <w:rsid w:val="002D0593"/>
    <w:rsid w:val="002D1334"/>
    <w:rsid w:val="002D19FF"/>
    <w:rsid w:val="002D25C8"/>
    <w:rsid w:val="002D274B"/>
    <w:rsid w:val="002D2EE1"/>
    <w:rsid w:val="002D37B5"/>
    <w:rsid w:val="002D3886"/>
    <w:rsid w:val="002D4594"/>
    <w:rsid w:val="002D45CB"/>
    <w:rsid w:val="002D4939"/>
    <w:rsid w:val="002D5D26"/>
    <w:rsid w:val="002D5E95"/>
    <w:rsid w:val="002D5F2E"/>
    <w:rsid w:val="002D65E8"/>
    <w:rsid w:val="002D66D1"/>
    <w:rsid w:val="002E024C"/>
    <w:rsid w:val="002E0C99"/>
    <w:rsid w:val="002E2F16"/>
    <w:rsid w:val="002E31E4"/>
    <w:rsid w:val="002E3C72"/>
    <w:rsid w:val="002E4868"/>
    <w:rsid w:val="002E49C6"/>
    <w:rsid w:val="002E54CF"/>
    <w:rsid w:val="002E596D"/>
    <w:rsid w:val="002E5AB6"/>
    <w:rsid w:val="002E7BFB"/>
    <w:rsid w:val="002F05AA"/>
    <w:rsid w:val="002F2CB4"/>
    <w:rsid w:val="002F4777"/>
    <w:rsid w:val="002F4AA5"/>
    <w:rsid w:val="002F4DFE"/>
    <w:rsid w:val="002F5364"/>
    <w:rsid w:val="002F6CFE"/>
    <w:rsid w:val="002F75F1"/>
    <w:rsid w:val="002F776C"/>
    <w:rsid w:val="00300A4C"/>
    <w:rsid w:val="00301B91"/>
    <w:rsid w:val="00302A97"/>
    <w:rsid w:val="00304042"/>
    <w:rsid w:val="0030479C"/>
    <w:rsid w:val="00305294"/>
    <w:rsid w:val="00305426"/>
    <w:rsid w:val="00306861"/>
    <w:rsid w:val="003101CD"/>
    <w:rsid w:val="003106DF"/>
    <w:rsid w:val="0031086A"/>
    <w:rsid w:val="0031463A"/>
    <w:rsid w:val="0031586D"/>
    <w:rsid w:val="00315F13"/>
    <w:rsid w:val="0031661A"/>
    <w:rsid w:val="00317A06"/>
    <w:rsid w:val="00317BFB"/>
    <w:rsid w:val="00317F5B"/>
    <w:rsid w:val="00320E2F"/>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D29"/>
    <w:rsid w:val="003348E1"/>
    <w:rsid w:val="00334B24"/>
    <w:rsid w:val="00335DEF"/>
    <w:rsid w:val="00335E69"/>
    <w:rsid w:val="0033760E"/>
    <w:rsid w:val="0034177D"/>
    <w:rsid w:val="00341B72"/>
    <w:rsid w:val="00341D05"/>
    <w:rsid w:val="00342221"/>
    <w:rsid w:val="00343672"/>
    <w:rsid w:val="003438AB"/>
    <w:rsid w:val="0034412E"/>
    <w:rsid w:val="003446C6"/>
    <w:rsid w:val="00344FCC"/>
    <w:rsid w:val="00345127"/>
    <w:rsid w:val="00345652"/>
    <w:rsid w:val="00346EFD"/>
    <w:rsid w:val="003507E1"/>
    <w:rsid w:val="00354B9D"/>
    <w:rsid w:val="00357013"/>
    <w:rsid w:val="003572D9"/>
    <w:rsid w:val="00357BC3"/>
    <w:rsid w:val="00360A25"/>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4513"/>
    <w:rsid w:val="00375A8A"/>
    <w:rsid w:val="00375D2D"/>
    <w:rsid w:val="0037727A"/>
    <w:rsid w:val="00377A28"/>
    <w:rsid w:val="00380A02"/>
    <w:rsid w:val="00384836"/>
    <w:rsid w:val="003848BF"/>
    <w:rsid w:val="003862FF"/>
    <w:rsid w:val="00386629"/>
    <w:rsid w:val="0038710C"/>
    <w:rsid w:val="003876EB"/>
    <w:rsid w:val="0038797D"/>
    <w:rsid w:val="00387C95"/>
    <w:rsid w:val="003933A1"/>
    <w:rsid w:val="00393991"/>
    <w:rsid w:val="00393A4C"/>
    <w:rsid w:val="00393DAE"/>
    <w:rsid w:val="003948F3"/>
    <w:rsid w:val="00394DE9"/>
    <w:rsid w:val="003956B2"/>
    <w:rsid w:val="00395FF6"/>
    <w:rsid w:val="003963A3"/>
    <w:rsid w:val="0039652F"/>
    <w:rsid w:val="00396A60"/>
    <w:rsid w:val="0039750E"/>
    <w:rsid w:val="0039777D"/>
    <w:rsid w:val="00397B5B"/>
    <w:rsid w:val="003A01F4"/>
    <w:rsid w:val="003A0BFF"/>
    <w:rsid w:val="003A0F96"/>
    <w:rsid w:val="003A11F9"/>
    <w:rsid w:val="003A1E9E"/>
    <w:rsid w:val="003A2673"/>
    <w:rsid w:val="003A293E"/>
    <w:rsid w:val="003A29FC"/>
    <w:rsid w:val="003A2EC9"/>
    <w:rsid w:val="003A35A4"/>
    <w:rsid w:val="003A3D80"/>
    <w:rsid w:val="003A42C8"/>
    <w:rsid w:val="003A4EA7"/>
    <w:rsid w:val="003A5D2A"/>
    <w:rsid w:val="003A6591"/>
    <w:rsid w:val="003A7DDD"/>
    <w:rsid w:val="003B0BC8"/>
    <w:rsid w:val="003B27A4"/>
    <w:rsid w:val="003B394F"/>
    <w:rsid w:val="003B4012"/>
    <w:rsid w:val="003B4132"/>
    <w:rsid w:val="003B46D5"/>
    <w:rsid w:val="003B6F03"/>
    <w:rsid w:val="003B783F"/>
    <w:rsid w:val="003C0C00"/>
    <w:rsid w:val="003C1835"/>
    <w:rsid w:val="003C1ADF"/>
    <w:rsid w:val="003C209B"/>
    <w:rsid w:val="003C3985"/>
    <w:rsid w:val="003C42FB"/>
    <w:rsid w:val="003C501C"/>
    <w:rsid w:val="003C6612"/>
    <w:rsid w:val="003C6E30"/>
    <w:rsid w:val="003C7221"/>
    <w:rsid w:val="003C7A9C"/>
    <w:rsid w:val="003C7ED9"/>
    <w:rsid w:val="003D07E3"/>
    <w:rsid w:val="003D205F"/>
    <w:rsid w:val="003D3A03"/>
    <w:rsid w:val="003D3B27"/>
    <w:rsid w:val="003D4673"/>
    <w:rsid w:val="003D5004"/>
    <w:rsid w:val="003D6277"/>
    <w:rsid w:val="003D6669"/>
    <w:rsid w:val="003D672B"/>
    <w:rsid w:val="003D6842"/>
    <w:rsid w:val="003D69A2"/>
    <w:rsid w:val="003D780C"/>
    <w:rsid w:val="003D78A9"/>
    <w:rsid w:val="003D7EA4"/>
    <w:rsid w:val="003E1437"/>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7DE"/>
    <w:rsid w:val="003F4E9C"/>
    <w:rsid w:val="003F5576"/>
    <w:rsid w:val="003F5C9D"/>
    <w:rsid w:val="003F5E4B"/>
    <w:rsid w:val="003F670C"/>
    <w:rsid w:val="003F7419"/>
    <w:rsid w:val="003F7FCE"/>
    <w:rsid w:val="00400938"/>
    <w:rsid w:val="00400B6C"/>
    <w:rsid w:val="00401D3A"/>
    <w:rsid w:val="00401FFF"/>
    <w:rsid w:val="0040290B"/>
    <w:rsid w:val="00403EE3"/>
    <w:rsid w:val="00404055"/>
    <w:rsid w:val="00406484"/>
    <w:rsid w:val="0040651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68E2"/>
    <w:rsid w:val="004277B7"/>
    <w:rsid w:val="004311B3"/>
    <w:rsid w:val="004313D2"/>
    <w:rsid w:val="00431698"/>
    <w:rsid w:val="00431799"/>
    <w:rsid w:val="00431C86"/>
    <w:rsid w:val="00432804"/>
    <w:rsid w:val="00433190"/>
    <w:rsid w:val="00434451"/>
    <w:rsid w:val="0043467E"/>
    <w:rsid w:val="004348DA"/>
    <w:rsid w:val="00434B3D"/>
    <w:rsid w:val="00436D76"/>
    <w:rsid w:val="0044204D"/>
    <w:rsid w:val="004422FD"/>
    <w:rsid w:val="00442374"/>
    <w:rsid w:val="00444316"/>
    <w:rsid w:val="0044438F"/>
    <w:rsid w:val="00444408"/>
    <w:rsid w:val="00444660"/>
    <w:rsid w:val="004447CF"/>
    <w:rsid w:val="00444AE7"/>
    <w:rsid w:val="00444BF7"/>
    <w:rsid w:val="00444EBB"/>
    <w:rsid w:val="00447B58"/>
    <w:rsid w:val="00450429"/>
    <w:rsid w:val="00450513"/>
    <w:rsid w:val="004513C4"/>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118"/>
    <w:rsid w:val="00470B2E"/>
    <w:rsid w:val="00471147"/>
    <w:rsid w:val="00471626"/>
    <w:rsid w:val="00471CE6"/>
    <w:rsid w:val="0047296B"/>
    <w:rsid w:val="00472B7D"/>
    <w:rsid w:val="0047369F"/>
    <w:rsid w:val="00473858"/>
    <w:rsid w:val="00473A82"/>
    <w:rsid w:val="00473EEA"/>
    <w:rsid w:val="004742EB"/>
    <w:rsid w:val="004744E8"/>
    <w:rsid w:val="00474990"/>
    <w:rsid w:val="00474A86"/>
    <w:rsid w:val="00474D9B"/>
    <w:rsid w:val="00475214"/>
    <w:rsid w:val="00475EFC"/>
    <w:rsid w:val="00476317"/>
    <w:rsid w:val="0048121E"/>
    <w:rsid w:val="0048127D"/>
    <w:rsid w:val="0048160C"/>
    <w:rsid w:val="00481A29"/>
    <w:rsid w:val="00482B79"/>
    <w:rsid w:val="00482FDA"/>
    <w:rsid w:val="00483F8B"/>
    <w:rsid w:val="00485DBB"/>
    <w:rsid w:val="00485EC4"/>
    <w:rsid w:val="00487AA2"/>
    <w:rsid w:val="00487F87"/>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D11"/>
    <w:rsid w:val="004A5E8F"/>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5330"/>
    <w:rsid w:val="004C7861"/>
    <w:rsid w:val="004C7CCB"/>
    <w:rsid w:val="004D0C37"/>
    <w:rsid w:val="004D15E2"/>
    <w:rsid w:val="004D2A03"/>
    <w:rsid w:val="004D312D"/>
    <w:rsid w:val="004D3880"/>
    <w:rsid w:val="004D3B1D"/>
    <w:rsid w:val="004D3F61"/>
    <w:rsid w:val="004D4520"/>
    <w:rsid w:val="004D5EAB"/>
    <w:rsid w:val="004D60C9"/>
    <w:rsid w:val="004D61EE"/>
    <w:rsid w:val="004D7818"/>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549"/>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6D9"/>
    <w:rsid w:val="00514C2A"/>
    <w:rsid w:val="0051518F"/>
    <w:rsid w:val="00515876"/>
    <w:rsid w:val="00515FE1"/>
    <w:rsid w:val="00516293"/>
    <w:rsid w:val="00517D73"/>
    <w:rsid w:val="00520FA2"/>
    <w:rsid w:val="005218C1"/>
    <w:rsid w:val="0052209C"/>
    <w:rsid w:val="00523C8E"/>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A5B"/>
    <w:rsid w:val="00552B82"/>
    <w:rsid w:val="00553C2A"/>
    <w:rsid w:val="00554305"/>
    <w:rsid w:val="00554FD9"/>
    <w:rsid w:val="005554AA"/>
    <w:rsid w:val="005564F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1E2"/>
    <w:rsid w:val="005A3212"/>
    <w:rsid w:val="005A457C"/>
    <w:rsid w:val="005A6D51"/>
    <w:rsid w:val="005A6DA3"/>
    <w:rsid w:val="005B01E6"/>
    <w:rsid w:val="005B16A4"/>
    <w:rsid w:val="005B1884"/>
    <w:rsid w:val="005B18EC"/>
    <w:rsid w:val="005B2BAF"/>
    <w:rsid w:val="005B2DD1"/>
    <w:rsid w:val="005B348E"/>
    <w:rsid w:val="005B58B3"/>
    <w:rsid w:val="005B5AC2"/>
    <w:rsid w:val="005B61C1"/>
    <w:rsid w:val="005B6466"/>
    <w:rsid w:val="005B76E4"/>
    <w:rsid w:val="005B791F"/>
    <w:rsid w:val="005C09B0"/>
    <w:rsid w:val="005C0F72"/>
    <w:rsid w:val="005C17CD"/>
    <w:rsid w:val="005C214C"/>
    <w:rsid w:val="005C251A"/>
    <w:rsid w:val="005C27AA"/>
    <w:rsid w:val="005C31F2"/>
    <w:rsid w:val="005C4B8F"/>
    <w:rsid w:val="005C4BD6"/>
    <w:rsid w:val="005C5748"/>
    <w:rsid w:val="005C6EB1"/>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3672"/>
    <w:rsid w:val="005E4682"/>
    <w:rsid w:val="005E4984"/>
    <w:rsid w:val="005E4FF8"/>
    <w:rsid w:val="005E5483"/>
    <w:rsid w:val="005E60EE"/>
    <w:rsid w:val="005E7AB2"/>
    <w:rsid w:val="005E7CC1"/>
    <w:rsid w:val="005E7E47"/>
    <w:rsid w:val="005E7F2C"/>
    <w:rsid w:val="005F048F"/>
    <w:rsid w:val="005F0602"/>
    <w:rsid w:val="005F14C2"/>
    <w:rsid w:val="005F1F79"/>
    <w:rsid w:val="005F373A"/>
    <w:rsid w:val="005F4C06"/>
    <w:rsid w:val="005F70C4"/>
    <w:rsid w:val="005F72BC"/>
    <w:rsid w:val="005F7548"/>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1B7C"/>
    <w:rsid w:val="00621CEB"/>
    <w:rsid w:val="00622C93"/>
    <w:rsid w:val="00622D0B"/>
    <w:rsid w:val="00623CE4"/>
    <w:rsid w:val="00624C8B"/>
    <w:rsid w:val="00625EA2"/>
    <w:rsid w:val="00626660"/>
    <w:rsid w:val="006266B3"/>
    <w:rsid w:val="00626922"/>
    <w:rsid w:val="0062698F"/>
    <w:rsid w:val="00626C4E"/>
    <w:rsid w:val="00627721"/>
    <w:rsid w:val="0062777F"/>
    <w:rsid w:val="006302CC"/>
    <w:rsid w:val="00631303"/>
    <w:rsid w:val="006328A2"/>
    <w:rsid w:val="0063429F"/>
    <w:rsid w:val="0063446B"/>
    <w:rsid w:val="006350EB"/>
    <w:rsid w:val="0063518C"/>
    <w:rsid w:val="00635AEA"/>
    <w:rsid w:val="006363F3"/>
    <w:rsid w:val="00636A15"/>
    <w:rsid w:val="00636F3F"/>
    <w:rsid w:val="0063724A"/>
    <w:rsid w:val="006406FE"/>
    <w:rsid w:val="00640A09"/>
    <w:rsid w:val="00640ACF"/>
    <w:rsid w:val="00641002"/>
    <w:rsid w:val="006414A6"/>
    <w:rsid w:val="00641A45"/>
    <w:rsid w:val="00643095"/>
    <w:rsid w:val="0064376A"/>
    <w:rsid w:val="0064386D"/>
    <w:rsid w:val="00643C7A"/>
    <w:rsid w:val="006459F0"/>
    <w:rsid w:val="00646D0C"/>
    <w:rsid w:val="00646F90"/>
    <w:rsid w:val="00647815"/>
    <w:rsid w:val="0064798A"/>
    <w:rsid w:val="0065070F"/>
    <w:rsid w:val="00651974"/>
    <w:rsid w:val="006520B7"/>
    <w:rsid w:val="00652D83"/>
    <w:rsid w:val="00652E8F"/>
    <w:rsid w:val="00652FD2"/>
    <w:rsid w:val="00653442"/>
    <w:rsid w:val="00653AF8"/>
    <w:rsid w:val="00653C95"/>
    <w:rsid w:val="00653D8A"/>
    <w:rsid w:val="00654739"/>
    <w:rsid w:val="00655430"/>
    <w:rsid w:val="00655A9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643"/>
    <w:rsid w:val="006B7C74"/>
    <w:rsid w:val="006C17F2"/>
    <w:rsid w:val="006C1C3E"/>
    <w:rsid w:val="006C2CB6"/>
    <w:rsid w:val="006C5A3C"/>
    <w:rsid w:val="006C62EE"/>
    <w:rsid w:val="006C68F5"/>
    <w:rsid w:val="006C7339"/>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2E0F"/>
    <w:rsid w:val="00703BE1"/>
    <w:rsid w:val="00705777"/>
    <w:rsid w:val="00705818"/>
    <w:rsid w:val="00710EE5"/>
    <w:rsid w:val="00710F54"/>
    <w:rsid w:val="00711154"/>
    <w:rsid w:val="00711975"/>
    <w:rsid w:val="00711D2E"/>
    <w:rsid w:val="00711DA4"/>
    <w:rsid w:val="00712181"/>
    <w:rsid w:val="00712D70"/>
    <w:rsid w:val="007138FC"/>
    <w:rsid w:val="007149E0"/>
    <w:rsid w:val="00714CA8"/>
    <w:rsid w:val="0071566D"/>
    <w:rsid w:val="007203BD"/>
    <w:rsid w:val="00720CE1"/>
    <w:rsid w:val="007224FE"/>
    <w:rsid w:val="007234A8"/>
    <w:rsid w:val="00723F85"/>
    <w:rsid w:val="00725687"/>
    <w:rsid w:val="00726809"/>
    <w:rsid w:val="00727813"/>
    <w:rsid w:val="00727D6D"/>
    <w:rsid w:val="00727F72"/>
    <w:rsid w:val="0073061B"/>
    <w:rsid w:val="007308C9"/>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5FE"/>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97F01"/>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B8E"/>
    <w:rsid w:val="007A7D12"/>
    <w:rsid w:val="007B04FA"/>
    <w:rsid w:val="007B1066"/>
    <w:rsid w:val="007B1942"/>
    <w:rsid w:val="007B1ADD"/>
    <w:rsid w:val="007B2F81"/>
    <w:rsid w:val="007B3162"/>
    <w:rsid w:val="007B4534"/>
    <w:rsid w:val="007B4A90"/>
    <w:rsid w:val="007B509C"/>
    <w:rsid w:val="007B62CE"/>
    <w:rsid w:val="007B6554"/>
    <w:rsid w:val="007B6810"/>
    <w:rsid w:val="007C0579"/>
    <w:rsid w:val="007C091A"/>
    <w:rsid w:val="007C0F86"/>
    <w:rsid w:val="007C2AC6"/>
    <w:rsid w:val="007C3CBA"/>
    <w:rsid w:val="007C70A7"/>
    <w:rsid w:val="007C7590"/>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3E46"/>
    <w:rsid w:val="007F4366"/>
    <w:rsid w:val="007F44C5"/>
    <w:rsid w:val="007F467C"/>
    <w:rsid w:val="007F700F"/>
    <w:rsid w:val="007F75EA"/>
    <w:rsid w:val="007F7718"/>
    <w:rsid w:val="007F799C"/>
    <w:rsid w:val="00800CD0"/>
    <w:rsid w:val="0080166B"/>
    <w:rsid w:val="00801765"/>
    <w:rsid w:val="008020AC"/>
    <w:rsid w:val="008039A4"/>
    <w:rsid w:val="00804396"/>
    <w:rsid w:val="00805486"/>
    <w:rsid w:val="0080686E"/>
    <w:rsid w:val="00806B4F"/>
    <w:rsid w:val="00806E3B"/>
    <w:rsid w:val="0080739F"/>
    <w:rsid w:val="00811242"/>
    <w:rsid w:val="00811A53"/>
    <w:rsid w:val="0081234C"/>
    <w:rsid w:val="00812DD5"/>
    <w:rsid w:val="00813B11"/>
    <w:rsid w:val="00813E95"/>
    <w:rsid w:val="0081465B"/>
    <w:rsid w:val="00815E44"/>
    <w:rsid w:val="00817D8E"/>
    <w:rsid w:val="00821D17"/>
    <w:rsid w:val="00821E34"/>
    <w:rsid w:val="00822E5F"/>
    <w:rsid w:val="008241C1"/>
    <w:rsid w:val="00824813"/>
    <w:rsid w:val="00824CBB"/>
    <w:rsid w:val="00825C97"/>
    <w:rsid w:val="00825CD9"/>
    <w:rsid w:val="0082603D"/>
    <w:rsid w:val="00827DE1"/>
    <w:rsid w:val="0083030C"/>
    <w:rsid w:val="00831261"/>
    <w:rsid w:val="00831CFD"/>
    <w:rsid w:val="00831FE3"/>
    <w:rsid w:val="008320EE"/>
    <w:rsid w:val="008328FC"/>
    <w:rsid w:val="00833368"/>
    <w:rsid w:val="00833681"/>
    <w:rsid w:val="0083531B"/>
    <w:rsid w:val="00836FD3"/>
    <w:rsid w:val="0083709C"/>
    <w:rsid w:val="0084162D"/>
    <w:rsid w:val="00843C49"/>
    <w:rsid w:val="00843C53"/>
    <w:rsid w:val="0084400A"/>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310B"/>
    <w:rsid w:val="00865FFE"/>
    <w:rsid w:val="00867EC2"/>
    <w:rsid w:val="00871BEA"/>
    <w:rsid w:val="00872594"/>
    <w:rsid w:val="00872776"/>
    <w:rsid w:val="00873386"/>
    <w:rsid w:val="00874344"/>
    <w:rsid w:val="008746D6"/>
    <w:rsid w:val="00874ABE"/>
    <w:rsid w:val="0087589D"/>
    <w:rsid w:val="00876F72"/>
    <w:rsid w:val="00877202"/>
    <w:rsid w:val="00880296"/>
    <w:rsid w:val="008824DD"/>
    <w:rsid w:val="008838A1"/>
    <w:rsid w:val="008846C4"/>
    <w:rsid w:val="008848C4"/>
    <w:rsid w:val="00884F64"/>
    <w:rsid w:val="00885AFB"/>
    <w:rsid w:val="008860A6"/>
    <w:rsid w:val="00886748"/>
    <w:rsid w:val="008876B4"/>
    <w:rsid w:val="0089022E"/>
    <w:rsid w:val="008905F4"/>
    <w:rsid w:val="00890F8D"/>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A7DF0"/>
    <w:rsid w:val="008B0AF1"/>
    <w:rsid w:val="008B0BC6"/>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2AC5"/>
    <w:rsid w:val="008E340B"/>
    <w:rsid w:val="008E49FF"/>
    <w:rsid w:val="008E56BE"/>
    <w:rsid w:val="008E654D"/>
    <w:rsid w:val="008E660A"/>
    <w:rsid w:val="008E68BA"/>
    <w:rsid w:val="008E6945"/>
    <w:rsid w:val="008F094A"/>
    <w:rsid w:val="008F10BF"/>
    <w:rsid w:val="008F15C4"/>
    <w:rsid w:val="008F2797"/>
    <w:rsid w:val="008F27B4"/>
    <w:rsid w:val="008F29EA"/>
    <w:rsid w:val="008F2A13"/>
    <w:rsid w:val="008F2E37"/>
    <w:rsid w:val="008F3C8F"/>
    <w:rsid w:val="008F435F"/>
    <w:rsid w:val="008F6A48"/>
    <w:rsid w:val="008F7128"/>
    <w:rsid w:val="008F76A5"/>
    <w:rsid w:val="008F7DC5"/>
    <w:rsid w:val="0090025D"/>
    <w:rsid w:val="009004E8"/>
    <w:rsid w:val="00900586"/>
    <w:rsid w:val="00900592"/>
    <w:rsid w:val="00900695"/>
    <w:rsid w:val="00902067"/>
    <w:rsid w:val="009020F1"/>
    <w:rsid w:val="009029A7"/>
    <w:rsid w:val="00902CDB"/>
    <w:rsid w:val="0090585E"/>
    <w:rsid w:val="009068C2"/>
    <w:rsid w:val="00906C03"/>
    <w:rsid w:val="00907799"/>
    <w:rsid w:val="00907E2A"/>
    <w:rsid w:val="009103BF"/>
    <w:rsid w:val="00910744"/>
    <w:rsid w:val="00910970"/>
    <w:rsid w:val="00910A4A"/>
    <w:rsid w:val="009116C0"/>
    <w:rsid w:val="00911844"/>
    <w:rsid w:val="00911982"/>
    <w:rsid w:val="00912A1E"/>
    <w:rsid w:val="00912CAF"/>
    <w:rsid w:val="009133A6"/>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3A7D"/>
    <w:rsid w:val="0094460C"/>
    <w:rsid w:val="00944E0F"/>
    <w:rsid w:val="009459D4"/>
    <w:rsid w:val="00945ABF"/>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2EDE"/>
    <w:rsid w:val="009830FE"/>
    <w:rsid w:val="00984B21"/>
    <w:rsid w:val="009853B7"/>
    <w:rsid w:val="00985696"/>
    <w:rsid w:val="009870E9"/>
    <w:rsid w:val="0098774D"/>
    <w:rsid w:val="009913C4"/>
    <w:rsid w:val="009913DC"/>
    <w:rsid w:val="00991B4C"/>
    <w:rsid w:val="0099260E"/>
    <w:rsid w:val="00992926"/>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F0F39"/>
    <w:rsid w:val="009F3277"/>
    <w:rsid w:val="009F46A5"/>
    <w:rsid w:val="009F617D"/>
    <w:rsid w:val="009F6760"/>
    <w:rsid w:val="009F6B29"/>
    <w:rsid w:val="00A011EA"/>
    <w:rsid w:val="00A02291"/>
    <w:rsid w:val="00A03857"/>
    <w:rsid w:val="00A038C5"/>
    <w:rsid w:val="00A04002"/>
    <w:rsid w:val="00A05481"/>
    <w:rsid w:val="00A05D70"/>
    <w:rsid w:val="00A06633"/>
    <w:rsid w:val="00A0667A"/>
    <w:rsid w:val="00A075C0"/>
    <w:rsid w:val="00A10E89"/>
    <w:rsid w:val="00A12046"/>
    <w:rsid w:val="00A12BE4"/>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069"/>
    <w:rsid w:val="00A368E5"/>
    <w:rsid w:val="00A36974"/>
    <w:rsid w:val="00A36BD5"/>
    <w:rsid w:val="00A36D8E"/>
    <w:rsid w:val="00A3733D"/>
    <w:rsid w:val="00A37800"/>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415E"/>
    <w:rsid w:val="00A756BA"/>
    <w:rsid w:val="00A75C8C"/>
    <w:rsid w:val="00A75F0B"/>
    <w:rsid w:val="00A75F80"/>
    <w:rsid w:val="00A766D8"/>
    <w:rsid w:val="00A76DA3"/>
    <w:rsid w:val="00A77249"/>
    <w:rsid w:val="00A77BF8"/>
    <w:rsid w:val="00A80510"/>
    <w:rsid w:val="00A81856"/>
    <w:rsid w:val="00A82D12"/>
    <w:rsid w:val="00A838C4"/>
    <w:rsid w:val="00A85917"/>
    <w:rsid w:val="00A85F94"/>
    <w:rsid w:val="00A90027"/>
    <w:rsid w:val="00A90111"/>
    <w:rsid w:val="00A9096F"/>
    <w:rsid w:val="00A91140"/>
    <w:rsid w:val="00A92147"/>
    <w:rsid w:val="00A92C4E"/>
    <w:rsid w:val="00A938BC"/>
    <w:rsid w:val="00A95FA3"/>
    <w:rsid w:val="00AA0838"/>
    <w:rsid w:val="00AA1A7C"/>
    <w:rsid w:val="00AA2E76"/>
    <w:rsid w:val="00AA4088"/>
    <w:rsid w:val="00AA4880"/>
    <w:rsid w:val="00AA54B9"/>
    <w:rsid w:val="00AA68D3"/>
    <w:rsid w:val="00AA69BA"/>
    <w:rsid w:val="00AB0665"/>
    <w:rsid w:val="00AB0EAE"/>
    <w:rsid w:val="00AB16DB"/>
    <w:rsid w:val="00AB274D"/>
    <w:rsid w:val="00AB292A"/>
    <w:rsid w:val="00AB296F"/>
    <w:rsid w:val="00AB30C7"/>
    <w:rsid w:val="00AB33D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45CE"/>
    <w:rsid w:val="00AD53A3"/>
    <w:rsid w:val="00AD62F7"/>
    <w:rsid w:val="00AD6771"/>
    <w:rsid w:val="00AD68A5"/>
    <w:rsid w:val="00AD79C9"/>
    <w:rsid w:val="00AD7DFE"/>
    <w:rsid w:val="00AE0625"/>
    <w:rsid w:val="00AE1270"/>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2639"/>
    <w:rsid w:val="00B12848"/>
    <w:rsid w:val="00B12B5A"/>
    <w:rsid w:val="00B13922"/>
    <w:rsid w:val="00B13BCB"/>
    <w:rsid w:val="00B13C50"/>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16C8"/>
    <w:rsid w:val="00B32156"/>
    <w:rsid w:val="00B326CA"/>
    <w:rsid w:val="00B333EF"/>
    <w:rsid w:val="00B346F0"/>
    <w:rsid w:val="00B35A16"/>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A06"/>
    <w:rsid w:val="00B45BE7"/>
    <w:rsid w:val="00B461C1"/>
    <w:rsid w:val="00B504AA"/>
    <w:rsid w:val="00B51850"/>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609"/>
    <w:rsid w:val="00B82A2D"/>
    <w:rsid w:val="00B82B80"/>
    <w:rsid w:val="00B830ED"/>
    <w:rsid w:val="00B8410A"/>
    <w:rsid w:val="00B84E5A"/>
    <w:rsid w:val="00B85343"/>
    <w:rsid w:val="00B86477"/>
    <w:rsid w:val="00B8672A"/>
    <w:rsid w:val="00B86A89"/>
    <w:rsid w:val="00B90AB5"/>
    <w:rsid w:val="00B911AE"/>
    <w:rsid w:val="00B91C8B"/>
    <w:rsid w:val="00B92A0C"/>
    <w:rsid w:val="00B92BF9"/>
    <w:rsid w:val="00B94B85"/>
    <w:rsid w:val="00B94CA3"/>
    <w:rsid w:val="00B951F9"/>
    <w:rsid w:val="00B9560E"/>
    <w:rsid w:val="00B9577E"/>
    <w:rsid w:val="00B96995"/>
    <w:rsid w:val="00B969DA"/>
    <w:rsid w:val="00B9793E"/>
    <w:rsid w:val="00BA0E8D"/>
    <w:rsid w:val="00BA19A4"/>
    <w:rsid w:val="00BA3EB0"/>
    <w:rsid w:val="00BA5129"/>
    <w:rsid w:val="00BA5B16"/>
    <w:rsid w:val="00BA6635"/>
    <w:rsid w:val="00BA6EBA"/>
    <w:rsid w:val="00BA71D2"/>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44BE"/>
    <w:rsid w:val="00BF573A"/>
    <w:rsid w:val="00BF7255"/>
    <w:rsid w:val="00BF765B"/>
    <w:rsid w:val="00C02FE6"/>
    <w:rsid w:val="00C03906"/>
    <w:rsid w:val="00C06986"/>
    <w:rsid w:val="00C06F43"/>
    <w:rsid w:val="00C07A46"/>
    <w:rsid w:val="00C102A2"/>
    <w:rsid w:val="00C108C8"/>
    <w:rsid w:val="00C10CDB"/>
    <w:rsid w:val="00C116BF"/>
    <w:rsid w:val="00C13301"/>
    <w:rsid w:val="00C13747"/>
    <w:rsid w:val="00C17627"/>
    <w:rsid w:val="00C17DD2"/>
    <w:rsid w:val="00C20A9C"/>
    <w:rsid w:val="00C20B80"/>
    <w:rsid w:val="00C20F30"/>
    <w:rsid w:val="00C21007"/>
    <w:rsid w:val="00C21DC6"/>
    <w:rsid w:val="00C220F3"/>
    <w:rsid w:val="00C22BA0"/>
    <w:rsid w:val="00C23E5E"/>
    <w:rsid w:val="00C246F2"/>
    <w:rsid w:val="00C25B28"/>
    <w:rsid w:val="00C26AB5"/>
    <w:rsid w:val="00C26F94"/>
    <w:rsid w:val="00C30BCA"/>
    <w:rsid w:val="00C30FCF"/>
    <w:rsid w:val="00C31AA7"/>
    <w:rsid w:val="00C32722"/>
    <w:rsid w:val="00C32A03"/>
    <w:rsid w:val="00C335AE"/>
    <w:rsid w:val="00C33783"/>
    <w:rsid w:val="00C33BC2"/>
    <w:rsid w:val="00C34090"/>
    <w:rsid w:val="00C353FD"/>
    <w:rsid w:val="00C35458"/>
    <w:rsid w:val="00C3555E"/>
    <w:rsid w:val="00C357EA"/>
    <w:rsid w:val="00C35FAF"/>
    <w:rsid w:val="00C365C3"/>
    <w:rsid w:val="00C36FEB"/>
    <w:rsid w:val="00C37E5B"/>
    <w:rsid w:val="00C41408"/>
    <w:rsid w:val="00C41413"/>
    <w:rsid w:val="00C422BF"/>
    <w:rsid w:val="00C4247E"/>
    <w:rsid w:val="00C42ADF"/>
    <w:rsid w:val="00C42C06"/>
    <w:rsid w:val="00C435BD"/>
    <w:rsid w:val="00C442E8"/>
    <w:rsid w:val="00C448D9"/>
    <w:rsid w:val="00C461E4"/>
    <w:rsid w:val="00C47B92"/>
    <w:rsid w:val="00C5046D"/>
    <w:rsid w:val="00C50F80"/>
    <w:rsid w:val="00C52516"/>
    <w:rsid w:val="00C52B3F"/>
    <w:rsid w:val="00C54001"/>
    <w:rsid w:val="00C55661"/>
    <w:rsid w:val="00C56AEE"/>
    <w:rsid w:val="00C574ED"/>
    <w:rsid w:val="00C608CA"/>
    <w:rsid w:val="00C61274"/>
    <w:rsid w:val="00C62AB9"/>
    <w:rsid w:val="00C6396B"/>
    <w:rsid w:val="00C63DA1"/>
    <w:rsid w:val="00C6421F"/>
    <w:rsid w:val="00C66C2C"/>
    <w:rsid w:val="00C67258"/>
    <w:rsid w:val="00C679D5"/>
    <w:rsid w:val="00C67E06"/>
    <w:rsid w:val="00C67E6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753"/>
    <w:rsid w:val="00C92871"/>
    <w:rsid w:val="00C93568"/>
    <w:rsid w:val="00C93802"/>
    <w:rsid w:val="00C93DFB"/>
    <w:rsid w:val="00C93E3E"/>
    <w:rsid w:val="00C9493D"/>
    <w:rsid w:val="00C95117"/>
    <w:rsid w:val="00C95829"/>
    <w:rsid w:val="00C95900"/>
    <w:rsid w:val="00C95914"/>
    <w:rsid w:val="00C96D57"/>
    <w:rsid w:val="00CA01B6"/>
    <w:rsid w:val="00CA02E2"/>
    <w:rsid w:val="00CA3822"/>
    <w:rsid w:val="00CA460C"/>
    <w:rsid w:val="00CA6293"/>
    <w:rsid w:val="00CA7654"/>
    <w:rsid w:val="00CA7AC8"/>
    <w:rsid w:val="00CA7B96"/>
    <w:rsid w:val="00CB009A"/>
    <w:rsid w:val="00CB1068"/>
    <w:rsid w:val="00CB115F"/>
    <w:rsid w:val="00CB213E"/>
    <w:rsid w:val="00CB21FF"/>
    <w:rsid w:val="00CB27DF"/>
    <w:rsid w:val="00CB28AF"/>
    <w:rsid w:val="00CB2CAC"/>
    <w:rsid w:val="00CB2F7A"/>
    <w:rsid w:val="00CB390D"/>
    <w:rsid w:val="00CB3DD8"/>
    <w:rsid w:val="00CB581F"/>
    <w:rsid w:val="00CB5A51"/>
    <w:rsid w:val="00CB5B87"/>
    <w:rsid w:val="00CB5D95"/>
    <w:rsid w:val="00CB5F35"/>
    <w:rsid w:val="00CB631C"/>
    <w:rsid w:val="00CB6460"/>
    <w:rsid w:val="00CB6C45"/>
    <w:rsid w:val="00CB731A"/>
    <w:rsid w:val="00CB786B"/>
    <w:rsid w:val="00CB7937"/>
    <w:rsid w:val="00CC1F47"/>
    <w:rsid w:val="00CC22A9"/>
    <w:rsid w:val="00CC2B31"/>
    <w:rsid w:val="00CC36A2"/>
    <w:rsid w:val="00CC3B09"/>
    <w:rsid w:val="00CC436D"/>
    <w:rsid w:val="00CC43E4"/>
    <w:rsid w:val="00CC5207"/>
    <w:rsid w:val="00CC5990"/>
    <w:rsid w:val="00CC6C3F"/>
    <w:rsid w:val="00CC6D2E"/>
    <w:rsid w:val="00CD03AF"/>
    <w:rsid w:val="00CD1282"/>
    <w:rsid w:val="00CD1BDE"/>
    <w:rsid w:val="00CD228D"/>
    <w:rsid w:val="00CD2B39"/>
    <w:rsid w:val="00CD3522"/>
    <w:rsid w:val="00CD3856"/>
    <w:rsid w:val="00CD438E"/>
    <w:rsid w:val="00CD454B"/>
    <w:rsid w:val="00CD4576"/>
    <w:rsid w:val="00CD4BFE"/>
    <w:rsid w:val="00CD6F2F"/>
    <w:rsid w:val="00CD70C5"/>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4F54"/>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165A"/>
    <w:rsid w:val="00D12B2A"/>
    <w:rsid w:val="00D134D5"/>
    <w:rsid w:val="00D142CD"/>
    <w:rsid w:val="00D147E6"/>
    <w:rsid w:val="00D1486B"/>
    <w:rsid w:val="00D167CD"/>
    <w:rsid w:val="00D21CAB"/>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01A"/>
    <w:rsid w:val="00D379C8"/>
    <w:rsid w:val="00D40D58"/>
    <w:rsid w:val="00D41C23"/>
    <w:rsid w:val="00D425CA"/>
    <w:rsid w:val="00D43212"/>
    <w:rsid w:val="00D43FA4"/>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0420"/>
    <w:rsid w:val="00D61C4B"/>
    <w:rsid w:val="00D61D58"/>
    <w:rsid w:val="00D61FE7"/>
    <w:rsid w:val="00D628CA"/>
    <w:rsid w:val="00D635DC"/>
    <w:rsid w:val="00D6380C"/>
    <w:rsid w:val="00D641FD"/>
    <w:rsid w:val="00D64FE2"/>
    <w:rsid w:val="00D66212"/>
    <w:rsid w:val="00D66503"/>
    <w:rsid w:val="00D6686E"/>
    <w:rsid w:val="00D66E55"/>
    <w:rsid w:val="00D7013C"/>
    <w:rsid w:val="00D7050C"/>
    <w:rsid w:val="00D711C6"/>
    <w:rsid w:val="00D735F0"/>
    <w:rsid w:val="00D738DD"/>
    <w:rsid w:val="00D73B3F"/>
    <w:rsid w:val="00D73BD5"/>
    <w:rsid w:val="00D73C9D"/>
    <w:rsid w:val="00D7440B"/>
    <w:rsid w:val="00D753B9"/>
    <w:rsid w:val="00D76C02"/>
    <w:rsid w:val="00D81304"/>
    <w:rsid w:val="00D81648"/>
    <w:rsid w:val="00D81846"/>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E1A"/>
    <w:rsid w:val="00DA1A98"/>
    <w:rsid w:val="00DA1CD9"/>
    <w:rsid w:val="00DA2573"/>
    <w:rsid w:val="00DA2C8A"/>
    <w:rsid w:val="00DA2EFD"/>
    <w:rsid w:val="00DA3F3C"/>
    <w:rsid w:val="00DA6C03"/>
    <w:rsid w:val="00DA76F3"/>
    <w:rsid w:val="00DA7894"/>
    <w:rsid w:val="00DB090F"/>
    <w:rsid w:val="00DB1C88"/>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5D19"/>
    <w:rsid w:val="00DF7197"/>
    <w:rsid w:val="00E00077"/>
    <w:rsid w:val="00E034AD"/>
    <w:rsid w:val="00E03A5D"/>
    <w:rsid w:val="00E058D6"/>
    <w:rsid w:val="00E0634C"/>
    <w:rsid w:val="00E07E38"/>
    <w:rsid w:val="00E13CFC"/>
    <w:rsid w:val="00E13EF0"/>
    <w:rsid w:val="00E152F0"/>
    <w:rsid w:val="00E157E8"/>
    <w:rsid w:val="00E15B6A"/>
    <w:rsid w:val="00E15C07"/>
    <w:rsid w:val="00E16B4B"/>
    <w:rsid w:val="00E1751B"/>
    <w:rsid w:val="00E17B6B"/>
    <w:rsid w:val="00E206E2"/>
    <w:rsid w:val="00E21795"/>
    <w:rsid w:val="00E21C01"/>
    <w:rsid w:val="00E23C09"/>
    <w:rsid w:val="00E240A7"/>
    <w:rsid w:val="00E24246"/>
    <w:rsid w:val="00E278BD"/>
    <w:rsid w:val="00E27A77"/>
    <w:rsid w:val="00E27A99"/>
    <w:rsid w:val="00E27BE2"/>
    <w:rsid w:val="00E31699"/>
    <w:rsid w:val="00E31A8B"/>
    <w:rsid w:val="00E31CAE"/>
    <w:rsid w:val="00E33994"/>
    <w:rsid w:val="00E35182"/>
    <w:rsid w:val="00E353D5"/>
    <w:rsid w:val="00E35413"/>
    <w:rsid w:val="00E35BA9"/>
    <w:rsid w:val="00E35FFD"/>
    <w:rsid w:val="00E373C7"/>
    <w:rsid w:val="00E40333"/>
    <w:rsid w:val="00E4088C"/>
    <w:rsid w:val="00E40AC7"/>
    <w:rsid w:val="00E40BF9"/>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0FE"/>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678E8"/>
    <w:rsid w:val="00E723B9"/>
    <w:rsid w:val="00E72798"/>
    <w:rsid w:val="00E74EF0"/>
    <w:rsid w:val="00E75C7C"/>
    <w:rsid w:val="00E75F56"/>
    <w:rsid w:val="00E769DE"/>
    <w:rsid w:val="00E77118"/>
    <w:rsid w:val="00E77D94"/>
    <w:rsid w:val="00E77EF8"/>
    <w:rsid w:val="00E800ED"/>
    <w:rsid w:val="00E80122"/>
    <w:rsid w:val="00E80A4E"/>
    <w:rsid w:val="00E81245"/>
    <w:rsid w:val="00E8136B"/>
    <w:rsid w:val="00E81BDA"/>
    <w:rsid w:val="00E82B8A"/>
    <w:rsid w:val="00E83142"/>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0E32"/>
    <w:rsid w:val="00EA1194"/>
    <w:rsid w:val="00EA12A6"/>
    <w:rsid w:val="00EA175C"/>
    <w:rsid w:val="00EA1963"/>
    <w:rsid w:val="00EA1EF5"/>
    <w:rsid w:val="00EA21F5"/>
    <w:rsid w:val="00EA233B"/>
    <w:rsid w:val="00EA236C"/>
    <w:rsid w:val="00EA2376"/>
    <w:rsid w:val="00EA2520"/>
    <w:rsid w:val="00EA32C2"/>
    <w:rsid w:val="00EA3551"/>
    <w:rsid w:val="00EA3A3B"/>
    <w:rsid w:val="00EA4FA4"/>
    <w:rsid w:val="00EA5065"/>
    <w:rsid w:val="00EA6164"/>
    <w:rsid w:val="00EA7512"/>
    <w:rsid w:val="00EA7EA7"/>
    <w:rsid w:val="00EB0FBD"/>
    <w:rsid w:val="00EB1D61"/>
    <w:rsid w:val="00EB216A"/>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66A6"/>
    <w:rsid w:val="00EC7055"/>
    <w:rsid w:val="00EC7AF0"/>
    <w:rsid w:val="00ED026F"/>
    <w:rsid w:val="00ED02AD"/>
    <w:rsid w:val="00ED0938"/>
    <w:rsid w:val="00ED0A40"/>
    <w:rsid w:val="00ED1022"/>
    <w:rsid w:val="00ED1088"/>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88C"/>
    <w:rsid w:val="00EE590F"/>
    <w:rsid w:val="00EE5A87"/>
    <w:rsid w:val="00EE652E"/>
    <w:rsid w:val="00EE78C5"/>
    <w:rsid w:val="00EE7C52"/>
    <w:rsid w:val="00EF048A"/>
    <w:rsid w:val="00EF0CEC"/>
    <w:rsid w:val="00EF11E3"/>
    <w:rsid w:val="00EF137B"/>
    <w:rsid w:val="00EF4A5B"/>
    <w:rsid w:val="00EF4D02"/>
    <w:rsid w:val="00EF4FC0"/>
    <w:rsid w:val="00EF60FC"/>
    <w:rsid w:val="00EF6A59"/>
    <w:rsid w:val="00EF6BBF"/>
    <w:rsid w:val="00EF72D3"/>
    <w:rsid w:val="00EF7F01"/>
    <w:rsid w:val="00F00959"/>
    <w:rsid w:val="00F01720"/>
    <w:rsid w:val="00F019E9"/>
    <w:rsid w:val="00F021B0"/>
    <w:rsid w:val="00F02837"/>
    <w:rsid w:val="00F0353D"/>
    <w:rsid w:val="00F04040"/>
    <w:rsid w:val="00F04ED2"/>
    <w:rsid w:val="00F0569D"/>
    <w:rsid w:val="00F0629C"/>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67770"/>
    <w:rsid w:val="00F717E2"/>
    <w:rsid w:val="00F74355"/>
    <w:rsid w:val="00F7694E"/>
    <w:rsid w:val="00F776B8"/>
    <w:rsid w:val="00F81B50"/>
    <w:rsid w:val="00F826BB"/>
    <w:rsid w:val="00F82B1F"/>
    <w:rsid w:val="00F82FEC"/>
    <w:rsid w:val="00F835EC"/>
    <w:rsid w:val="00F84483"/>
    <w:rsid w:val="00F84E24"/>
    <w:rsid w:val="00F85AFB"/>
    <w:rsid w:val="00F86BBB"/>
    <w:rsid w:val="00F87307"/>
    <w:rsid w:val="00F87616"/>
    <w:rsid w:val="00F901A0"/>
    <w:rsid w:val="00F90348"/>
    <w:rsid w:val="00F916E8"/>
    <w:rsid w:val="00F918AB"/>
    <w:rsid w:val="00F92AA3"/>
    <w:rsid w:val="00F92BED"/>
    <w:rsid w:val="00F94C75"/>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00"/>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BC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D7AC8"/>
    <w:rsid w:val="00FE0F5E"/>
    <w:rsid w:val="00FE1129"/>
    <w:rsid w:val="00FE1208"/>
    <w:rsid w:val="00FE33B2"/>
    <w:rsid w:val="00FE433C"/>
    <w:rsid w:val="00FE4626"/>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 w:val="00FF7F83"/>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10</Pages>
  <Words>4945</Words>
  <Characters>28190</Characters>
  <Application>Microsoft Office Word</Application>
  <DocSecurity>0</DocSecurity>
  <Lines>234</Lines>
  <Paragraphs>66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33069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541</cp:revision>
  <cp:lastPrinted>2009-10-14T12:22:00Z</cp:lastPrinted>
  <dcterms:created xsi:type="dcterms:W3CDTF">2023-08-14T09:20:00Z</dcterms:created>
  <dcterms:modified xsi:type="dcterms:W3CDTF">2023-11-22T08:20:00Z</dcterms:modified>
</cp:coreProperties>
</file>